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13E" w:rsidRDefault="0023413E" w:rsidP="0023413E">
      <w:pPr>
        <w:pStyle w:val="Nagwek8"/>
        <w:jc w:val="left"/>
        <w:rPr>
          <w:rFonts w:ascii="Times New Roman" w:hAnsi="Times New Roman" w:cs="Times New Roman"/>
          <w:b w:val="0"/>
          <w:bCs w:val="0"/>
        </w:rPr>
      </w:pPr>
    </w:p>
    <w:p w:rsidR="00630DCD" w:rsidRDefault="00370632" w:rsidP="0023413E">
      <w:pPr>
        <w:pStyle w:val="Nagwek8"/>
        <w:jc w:val="left"/>
      </w:pPr>
      <w:r>
        <w:t xml:space="preserve">     </w:t>
      </w:r>
      <w:r w:rsidR="0023413E">
        <w:t xml:space="preserve">                        </w:t>
      </w:r>
      <w:r w:rsidR="00EA200A">
        <w:t xml:space="preserve">    </w:t>
      </w:r>
      <w:r>
        <w:t xml:space="preserve">     </w:t>
      </w:r>
      <w:r w:rsidR="002B7505">
        <w:t>OPIS TECHNICZNY</w:t>
      </w:r>
    </w:p>
    <w:p w:rsidR="00630DCD" w:rsidRDefault="00630DCD">
      <w:pPr>
        <w:pStyle w:val="Standard"/>
        <w:rPr>
          <w:rFonts w:ascii="Arial" w:hAnsi="Arial" w:cs="Arial"/>
          <w:sz w:val="20"/>
          <w:szCs w:val="20"/>
        </w:rPr>
      </w:pPr>
    </w:p>
    <w:p w:rsidR="00630DCD" w:rsidRDefault="002B7505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Cel opracowania.</w:t>
      </w:r>
    </w:p>
    <w:p w:rsidR="00630DCD" w:rsidRDefault="00630DCD">
      <w:pPr>
        <w:pStyle w:val="Standard"/>
        <w:rPr>
          <w:rFonts w:ascii="Arial" w:hAnsi="Arial" w:cs="Arial"/>
          <w:b/>
          <w:sz w:val="16"/>
          <w:szCs w:val="16"/>
        </w:rPr>
      </w:pPr>
    </w:p>
    <w:p w:rsidR="00370632" w:rsidRDefault="002B7505" w:rsidP="003706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Wykonanie projektu </w:t>
      </w:r>
      <w:r w:rsidR="000223A9">
        <w:rPr>
          <w:rFonts w:ascii="Arial" w:hAnsi="Arial" w:cs="Arial"/>
        </w:rPr>
        <w:t>etap 2</w:t>
      </w:r>
      <w:r w:rsidR="009C0F4C">
        <w:rPr>
          <w:rFonts w:ascii="Arial" w:hAnsi="Arial" w:cs="Arial"/>
        </w:rPr>
        <w:t xml:space="preserve"> </w:t>
      </w:r>
      <w:r w:rsidR="00DB1020">
        <w:rPr>
          <w:rFonts w:ascii="Arial" w:hAnsi="Arial" w:cs="Arial"/>
        </w:rPr>
        <w:t xml:space="preserve"> </w:t>
      </w:r>
      <w:r w:rsidR="005D0FF8">
        <w:rPr>
          <w:rFonts w:ascii="Arial" w:hAnsi="Arial" w:cs="Arial"/>
        </w:rPr>
        <w:t xml:space="preserve">instalacji sanitarnych </w:t>
      </w:r>
      <w:r w:rsidR="00370632">
        <w:rPr>
          <w:rFonts w:ascii="Arial" w:hAnsi="Arial" w:cs="Arial"/>
        </w:rPr>
        <w:t xml:space="preserve"> instalacji, zgodnie z programem przedstawionym przez Inwestora  </w:t>
      </w:r>
      <w:r w:rsidR="005D0FF8">
        <w:rPr>
          <w:rFonts w:ascii="Arial" w:hAnsi="Arial" w:cs="Arial"/>
        </w:rPr>
        <w:t xml:space="preserve">w </w:t>
      </w:r>
      <w:r w:rsidR="005D0FF8" w:rsidRPr="005D0FF8">
        <w:rPr>
          <w:rFonts w:ascii="Arial" w:hAnsi="Arial" w:cs="Arial"/>
        </w:rPr>
        <w:t xml:space="preserve">części budynku ośrodka diagnostyczno konsultacyjnego </w:t>
      </w:r>
      <w:r w:rsidR="005D0FF8">
        <w:rPr>
          <w:rFonts w:ascii="Arial" w:hAnsi="Arial" w:cs="Arial"/>
        </w:rPr>
        <w:t>.</w:t>
      </w:r>
    </w:p>
    <w:p w:rsidR="00630DCD" w:rsidRDefault="005D0FF8" w:rsidP="0063756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Opracowanie obejmuje instalacje wod-kan , instalacje centralnego ogrzewania , instalacje wentylac</w:t>
      </w:r>
      <w:r w:rsidR="009C0F4C">
        <w:rPr>
          <w:rFonts w:ascii="Arial" w:hAnsi="Arial" w:cs="Arial"/>
        </w:rPr>
        <w:t xml:space="preserve">ji mechanicznej i klimatyzacji </w:t>
      </w:r>
    </w:p>
    <w:p w:rsidR="00637562" w:rsidRDefault="00637562">
      <w:pPr>
        <w:pStyle w:val="Standard"/>
        <w:rPr>
          <w:rFonts w:ascii="Arial" w:hAnsi="Arial" w:cs="Arial"/>
          <w:b/>
        </w:rPr>
      </w:pPr>
    </w:p>
    <w:p w:rsidR="00630DCD" w:rsidRDefault="002B7505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2.Zakres opracowania.</w:t>
      </w:r>
    </w:p>
    <w:p w:rsidR="00630DCD" w:rsidRDefault="00630DCD">
      <w:pPr>
        <w:pStyle w:val="Standard"/>
        <w:rPr>
          <w:rFonts w:ascii="Arial" w:hAnsi="Arial" w:cs="Arial"/>
          <w:b/>
          <w:sz w:val="16"/>
          <w:szCs w:val="16"/>
        </w:rPr>
      </w:pPr>
    </w:p>
    <w:p w:rsidR="005D0FF8" w:rsidRPr="005D0FF8" w:rsidRDefault="0016705A" w:rsidP="005D0FF8">
      <w:pPr>
        <w:rPr>
          <w:rFonts w:ascii="Arial" w:hAnsi="Arial" w:cs="Arial"/>
        </w:rPr>
      </w:pPr>
      <w:r w:rsidRPr="005D0FF8">
        <w:rPr>
          <w:rFonts w:ascii="Arial" w:hAnsi="Arial" w:cs="Arial"/>
        </w:rPr>
        <w:t xml:space="preserve">Opracowanie  obejmuje swoim zakresem </w:t>
      </w:r>
      <w:r w:rsidR="00AA7C38" w:rsidRPr="005D0FF8">
        <w:rPr>
          <w:rFonts w:ascii="Arial" w:hAnsi="Arial" w:cs="Arial"/>
        </w:rPr>
        <w:t xml:space="preserve">obszar </w:t>
      </w:r>
      <w:r w:rsidR="005D0FF8" w:rsidRPr="005D0FF8">
        <w:rPr>
          <w:rFonts w:ascii="Arial" w:hAnsi="Arial" w:cs="Arial"/>
        </w:rPr>
        <w:t>piętra</w:t>
      </w:r>
      <w:r w:rsidR="000223A9">
        <w:rPr>
          <w:rFonts w:ascii="Arial" w:hAnsi="Arial" w:cs="Arial"/>
        </w:rPr>
        <w:t xml:space="preserve"> i parteru </w:t>
      </w:r>
      <w:r w:rsidR="005D0FF8" w:rsidRPr="005D0FF8">
        <w:rPr>
          <w:rFonts w:ascii="Arial" w:hAnsi="Arial" w:cs="Arial"/>
        </w:rPr>
        <w:t xml:space="preserve"> budynku ośrodka diagnostyczno konsultacyjnego </w:t>
      </w:r>
    </w:p>
    <w:p w:rsidR="005D0FF8" w:rsidRPr="005D0FF8" w:rsidRDefault="005D0FF8" w:rsidP="005D0FF8">
      <w:pPr>
        <w:pStyle w:val="Standard"/>
        <w:rPr>
          <w:rFonts w:ascii="Arial" w:hAnsi="Arial" w:cs="Arial"/>
        </w:rPr>
      </w:pPr>
      <w:r w:rsidRPr="005D0FF8">
        <w:rPr>
          <w:rFonts w:ascii="Arial" w:hAnsi="Arial" w:cs="Arial"/>
        </w:rPr>
        <w:t>Przy ulicy Remiszewskiej w Warsza</w:t>
      </w:r>
      <w:r>
        <w:rPr>
          <w:rFonts w:ascii="Arial" w:hAnsi="Arial" w:cs="Arial"/>
        </w:rPr>
        <w:t>w</w:t>
      </w:r>
      <w:r w:rsidRPr="005D0FF8">
        <w:rPr>
          <w:rFonts w:ascii="Arial" w:hAnsi="Arial" w:cs="Arial"/>
        </w:rPr>
        <w:t>ie</w:t>
      </w:r>
      <w:r>
        <w:rPr>
          <w:rFonts w:ascii="Arial" w:hAnsi="Arial" w:cs="Arial"/>
        </w:rPr>
        <w:t>.</w:t>
      </w:r>
    </w:p>
    <w:p w:rsidR="00EA200A" w:rsidRPr="00EA200A" w:rsidRDefault="00EA200A" w:rsidP="00EA200A">
      <w:pPr>
        <w:pStyle w:val="Standard"/>
        <w:rPr>
          <w:lang w:eastAsia="pl-PL"/>
        </w:rPr>
      </w:pPr>
    </w:p>
    <w:p w:rsidR="00630DCD" w:rsidRDefault="002B7505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3.Podstawa  opracowania.</w:t>
      </w:r>
    </w:p>
    <w:p w:rsidR="00630DCD" w:rsidRDefault="00630DCD">
      <w:pPr>
        <w:pStyle w:val="Standard"/>
        <w:rPr>
          <w:rFonts w:ascii="Arial" w:hAnsi="Arial" w:cs="Arial"/>
          <w:b/>
          <w:sz w:val="16"/>
          <w:szCs w:val="16"/>
        </w:rPr>
      </w:pPr>
    </w:p>
    <w:p w:rsidR="0016705A" w:rsidRDefault="0016705A" w:rsidP="0016705A">
      <w:pPr>
        <w:rPr>
          <w:rFonts w:ascii="Arial" w:hAnsi="Arial" w:cs="Arial"/>
        </w:rPr>
      </w:pPr>
      <w:r>
        <w:rPr>
          <w:rFonts w:ascii="Arial" w:hAnsi="Arial" w:cs="Arial"/>
        </w:rPr>
        <w:t>Normy i przepisy prawa budowlanego</w:t>
      </w:r>
    </w:p>
    <w:p w:rsidR="005D0FF8" w:rsidRPr="005D0FF8" w:rsidRDefault="0016705A" w:rsidP="005D0F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Aranżacja i program  </w:t>
      </w:r>
      <w:r w:rsidR="005D0FF8" w:rsidRPr="005D0FF8">
        <w:rPr>
          <w:rFonts w:ascii="Arial" w:hAnsi="Arial" w:cs="Arial"/>
        </w:rPr>
        <w:t xml:space="preserve">ośrodka diagnostyczno konsultacyjnego </w:t>
      </w:r>
    </w:p>
    <w:p w:rsidR="006B321B" w:rsidRDefault="006B321B" w:rsidP="006B321B">
      <w:pPr>
        <w:rPr>
          <w:rFonts w:ascii="Arial" w:hAnsi="Arial" w:cs="Arial"/>
          <w:b/>
        </w:rPr>
      </w:pPr>
    </w:p>
    <w:p w:rsidR="006B321B" w:rsidRDefault="006B321B" w:rsidP="006B32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E4408F">
        <w:rPr>
          <w:rFonts w:ascii="Arial" w:hAnsi="Arial" w:cs="Arial"/>
          <w:b/>
        </w:rPr>
        <w:t xml:space="preserve">Ogólny opis instalacji </w:t>
      </w:r>
    </w:p>
    <w:p w:rsidR="009E542E" w:rsidRDefault="009E542E" w:rsidP="006B321B">
      <w:pPr>
        <w:rPr>
          <w:rFonts w:ascii="Arial" w:hAnsi="Arial" w:cs="Arial"/>
          <w:b/>
        </w:rPr>
      </w:pPr>
    </w:p>
    <w:p w:rsidR="00970F32" w:rsidRDefault="00F90265" w:rsidP="009E542E">
      <w:pPr>
        <w:rPr>
          <w:rFonts w:ascii="Arial" w:hAnsi="Arial" w:cs="Arial"/>
        </w:rPr>
      </w:pPr>
      <w:r>
        <w:rPr>
          <w:rFonts w:ascii="Arial" w:hAnsi="Arial" w:cs="Arial"/>
        </w:rPr>
        <w:t>Wszystkie istniejące instalacje sanitarne zostaną zdemontowane</w:t>
      </w:r>
    </w:p>
    <w:p w:rsidR="00F90265" w:rsidRDefault="00F90265" w:rsidP="009E54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oraz od</w:t>
      </w:r>
      <w:r w:rsidR="00222AB1">
        <w:rPr>
          <w:rFonts w:ascii="Arial" w:hAnsi="Arial" w:cs="Arial"/>
        </w:rPr>
        <w:t>b</w:t>
      </w:r>
      <w:r>
        <w:rPr>
          <w:rFonts w:ascii="Arial" w:hAnsi="Arial" w:cs="Arial"/>
        </w:rPr>
        <w:t>udowane od nowa.</w:t>
      </w:r>
      <w:r w:rsidR="00AD52A3">
        <w:rPr>
          <w:rFonts w:ascii="Arial" w:hAnsi="Arial" w:cs="Arial"/>
        </w:rPr>
        <w:t xml:space="preserve"> Piony instalacji zostaną odbudowane z wykorzystaniem miejsca po pionach istniejących</w:t>
      </w:r>
      <w:r w:rsidR="00E66F89">
        <w:rPr>
          <w:rFonts w:ascii="Arial" w:hAnsi="Arial" w:cs="Arial"/>
        </w:rPr>
        <w:t>.</w:t>
      </w:r>
      <w:r w:rsidR="00AD52A3">
        <w:rPr>
          <w:rFonts w:ascii="Arial" w:hAnsi="Arial" w:cs="Arial"/>
        </w:rPr>
        <w:t xml:space="preserve">  </w:t>
      </w:r>
    </w:p>
    <w:p w:rsidR="00F90265" w:rsidRDefault="00F90265" w:rsidP="009E542E">
      <w:pPr>
        <w:rPr>
          <w:rFonts w:ascii="Arial" w:hAnsi="Arial" w:cs="Arial"/>
        </w:rPr>
      </w:pPr>
      <w:r>
        <w:rPr>
          <w:rFonts w:ascii="Arial" w:hAnsi="Arial" w:cs="Arial"/>
        </w:rPr>
        <w:t>Przebudowywane skrzydło zostanie wyposażone w instalacje wentylacji</w:t>
      </w:r>
      <w:r w:rsidR="00637562">
        <w:rPr>
          <w:rFonts w:ascii="Arial" w:hAnsi="Arial" w:cs="Arial"/>
        </w:rPr>
        <w:t xml:space="preserve"> mechanicznej, cześć powierzchni objętej remontem zostanie rozbudowana o instalacje klimatyzacji( dwa pomieszczenia dołączone będą do systemu VRF zaprojektowanego w poprzednim etapie.</w:t>
      </w:r>
    </w:p>
    <w:p w:rsidR="00970F32" w:rsidRDefault="00970F32" w:rsidP="009E542E">
      <w:pPr>
        <w:rPr>
          <w:rFonts w:ascii="Arial" w:hAnsi="Arial" w:cs="Arial"/>
        </w:rPr>
      </w:pPr>
      <w:r>
        <w:rPr>
          <w:rFonts w:ascii="Arial" w:hAnsi="Arial" w:cs="Arial"/>
        </w:rPr>
        <w:t>Ze względu na wiek obiektu prace instalacyjne wymagały będą dużych ilości przebić i bruzdowania.</w:t>
      </w:r>
    </w:p>
    <w:p w:rsidR="00195439" w:rsidRDefault="00970F32" w:rsidP="009E542E">
      <w:pPr>
        <w:rPr>
          <w:rFonts w:ascii="Arial" w:hAnsi="Arial" w:cs="Arial"/>
        </w:rPr>
      </w:pPr>
      <w:r>
        <w:rPr>
          <w:rFonts w:ascii="Arial" w:hAnsi="Arial" w:cs="Arial"/>
        </w:rPr>
        <w:t>Obiekt zaopatrywany jest w wodę na cele bytowe i ppoż  z miejskiej sieci wodociągowej .Istniejące przyłącze wodociągowe jak i wodomierz znajdujący się w istniejącej studzience wodomierzowej</w:t>
      </w:r>
      <w:r w:rsidR="00195439">
        <w:rPr>
          <w:rFonts w:ascii="Arial" w:hAnsi="Arial" w:cs="Arial"/>
        </w:rPr>
        <w:t xml:space="preserve"> </w:t>
      </w:r>
      <w:r w:rsidR="00222AB1">
        <w:rPr>
          <w:rFonts w:ascii="Arial" w:hAnsi="Arial" w:cs="Arial"/>
        </w:rPr>
        <w:t>są</w:t>
      </w:r>
      <w:r w:rsidR="00195439">
        <w:rPr>
          <w:rFonts w:ascii="Arial" w:hAnsi="Arial" w:cs="Arial"/>
        </w:rPr>
        <w:t xml:space="preserve"> wystarczając</w:t>
      </w:r>
      <w:r w:rsidR="00222AB1">
        <w:rPr>
          <w:rFonts w:ascii="Arial" w:hAnsi="Arial" w:cs="Arial"/>
        </w:rPr>
        <w:t>e</w:t>
      </w:r>
      <w:r w:rsidR="00195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nie ulegają przebudowie.</w:t>
      </w:r>
    </w:p>
    <w:p w:rsidR="00195439" w:rsidRDefault="00195439" w:rsidP="009E542E">
      <w:pPr>
        <w:rPr>
          <w:rFonts w:ascii="Arial" w:hAnsi="Arial" w:cs="Arial"/>
        </w:rPr>
      </w:pPr>
      <w:r>
        <w:rPr>
          <w:rFonts w:ascii="Arial" w:hAnsi="Arial" w:cs="Arial"/>
        </w:rPr>
        <w:t>Przepięcie z istniejącymi instalacjami wody w części nieremontowanej musi uwzględniać fakt rozdzielenia instalacji ppoż od instalacji wody bytowej.</w:t>
      </w:r>
    </w:p>
    <w:p w:rsidR="00195439" w:rsidRDefault="00195439" w:rsidP="009E542E">
      <w:pPr>
        <w:rPr>
          <w:rFonts w:ascii="Arial" w:hAnsi="Arial" w:cs="Arial"/>
        </w:rPr>
      </w:pPr>
      <w:r>
        <w:rPr>
          <w:rFonts w:ascii="Arial" w:hAnsi="Arial" w:cs="Arial"/>
        </w:rPr>
        <w:t>Ścieki z obiektu odprowadzane są do miejskiej sieci kanalizacyjnej.</w:t>
      </w:r>
    </w:p>
    <w:p w:rsidR="00935BC8" w:rsidRDefault="00935BC8" w:rsidP="006B321B">
      <w:pPr>
        <w:pStyle w:val="Bezodstpw2"/>
        <w:rPr>
          <w:rFonts w:ascii="Arial" w:hAnsi="Arial"/>
        </w:rPr>
      </w:pPr>
    </w:p>
    <w:p w:rsidR="00935BC8" w:rsidRDefault="0074545C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INSTALACJE WOD-KAN</w:t>
      </w:r>
    </w:p>
    <w:p w:rsidR="0074545C" w:rsidRDefault="0074545C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Zaprojektowano instalację kanalizacji sanitarnej i instalację zimnej i ciepłej wody. 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Instalacja wody zimnej w obszarze </w:t>
      </w:r>
      <w:r w:rsidR="00222AB1">
        <w:rPr>
          <w:rFonts w:ascii="Arial" w:hAnsi="Arial" w:cs="Arial"/>
        </w:rPr>
        <w:t xml:space="preserve">przebudowy </w:t>
      </w:r>
      <w:r>
        <w:rPr>
          <w:rFonts w:ascii="Arial" w:hAnsi="Arial" w:cs="Arial"/>
        </w:rPr>
        <w:t>ośrodka została zaprojektowana dla celów bytowych.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Projektuje się centralną instalację centralnej ciepłej wody z cyrkulacją przygotowywanej w wę</w:t>
      </w:r>
      <w:r w:rsidR="00222AB1">
        <w:rPr>
          <w:rFonts w:ascii="Arial" w:hAnsi="Arial" w:cs="Arial"/>
        </w:rPr>
        <w:t>ź</w:t>
      </w:r>
      <w:r>
        <w:rPr>
          <w:rFonts w:ascii="Arial" w:hAnsi="Arial" w:cs="Arial"/>
        </w:rPr>
        <w:t xml:space="preserve">le cieplnym. </w:t>
      </w:r>
    </w:p>
    <w:p w:rsidR="00935BC8" w:rsidRPr="005B0175" w:rsidRDefault="00935BC8" w:rsidP="00935BC8">
      <w:pPr>
        <w:rPr>
          <w:rFonts w:ascii="Arial" w:hAnsi="Arial" w:cs="Arial"/>
          <w:b/>
        </w:rPr>
      </w:pPr>
      <w:r>
        <w:rPr>
          <w:rFonts w:ascii="Arial" w:hAnsi="Arial" w:cs="Arial"/>
        </w:rPr>
        <w:t>W instalacji wodnej przed zaworami  ze złączką , zaprojektowano zawory antyskażeniowe typ HA.</w:t>
      </w:r>
    </w:p>
    <w:p w:rsidR="00935BC8" w:rsidRDefault="00935BC8" w:rsidP="00935BC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Odpowietrzenia projektowanych pionów wyprowadzić nad dach i zakończyć wywiewkami.</w:t>
      </w:r>
    </w:p>
    <w:p w:rsidR="00935BC8" w:rsidRDefault="00935BC8" w:rsidP="00935BC8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Projektowane piony wyposażyć w rewizje i odpowietrzyć  .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94255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Instalacja wody zimnej  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5.1 Rurociągi i izolacja 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pStyle w:val="Bezodstpw5"/>
        <w:rPr>
          <w:rFonts w:ascii="Arial" w:hAnsi="Arial"/>
        </w:rPr>
      </w:pPr>
      <w:r>
        <w:rPr>
          <w:rFonts w:ascii="Arial" w:hAnsi="Arial"/>
        </w:rPr>
        <w:t xml:space="preserve">Zaprojektowano rurociągi z rur PEX, pn=10bar,łączone za pomocą złączek zaciskowych .  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Prowadzenie rurociągów nad sufitami podwieszanym  i pod stropami oraz w bruzdach ściennych.</w:t>
      </w:r>
      <w:r w:rsidR="009C61EE">
        <w:rPr>
          <w:rFonts w:ascii="Arial" w:hAnsi="Arial" w:cs="Arial"/>
        </w:rPr>
        <w:t>( ze względu na charakter obiektu poza piwnicą prowadzenie wszelkich przewodów musi odbywać się w bruzdach)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Mocowania rurociągów wody zimnej, odległości pomiędzy podwieszeniami i punktami stałymi zgodnie z warunkami technicznymi dostawcy rurociągów .</w:t>
      </w:r>
    </w:p>
    <w:p w:rsidR="00935BC8" w:rsidRDefault="00935BC8" w:rsidP="00935BC8">
      <w:pPr>
        <w:autoSpaceDE w:val="0"/>
        <w:rPr>
          <w:rFonts w:ascii="Arial" w:hAnsi="Arial" w:cs="Arial"/>
        </w:rPr>
      </w:pPr>
      <w:r>
        <w:rPr>
          <w:rFonts w:ascii="Arial" w:hAnsi="Arial" w:cs="Arial"/>
        </w:rPr>
        <w:t>Aby zapobiec wykraplaniu na powierzchni rurociągów wody zimnej rurociągi zaizolowano otulinami z polietylenu o gr 9mm.</w:t>
      </w:r>
    </w:p>
    <w:p w:rsidR="00935BC8" w:rsidRDefault="00935BC8" w:rsidP="00935BC8">
      <w:pPr>
        <w:rPr>
          <w:rFonts w:ascii="Arial" w:hAnsi="Arial" w:cs="Arial"/>
        </w:rPr>
      </w:pPr>
    </w:p>
    <w:p w:rsidR="00935BC8" w:rsidRDefault="00935BC8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5.2. Armatura 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  <w:b/>
        </w:rPr>
      </w:pPr>
      <w:r>
        <w:rPr>
          <w:rFonts w:ascii="Arial" w:hAnsi="Arial" w:cs="Arial"/>
        </w:rPr>
        <w:t>Zaprojektowano armaturę zaporową – zawory kulowe PN10 dla wody zimnej .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  <w:b/>
        </w:rPr>
        <w:t>5.3. Bilans wody</w:t>
      </w:r>
    </w:p>
    <w:p w:rsidR="00935BC8" w:rsidRDefault="00935BC8" w:rsidP="00935BC8">
      <w:pPr>
        <w:rPr>
          <w:rFonts w:ascii="Arial" w:hAnsi="Arial" w:cs="Arial"/>
        </w:rPr>
      </w:pPr>
    </w:p>
    <w:p w:rsidR="00935BC8" w:rsidRDefault="009C61EE" w:rsidP="00935BC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Ilość wody w obiekcie po przebudowie i remoncie nie ulegnie zmianie. </w:t>
      </w:r>
    </w:p>
    <w:p w:rsidR="00565776" w:rsidRDefault="00565776" w:rsidP="00935BC8">
      <w:pPr>
        <w:rPr>
          <w:rFonts w:ascii="Arial" w:hAnsi="Arial" w:cs="Arial"/>
          <w:b/>
        </w:rPr>
      </w:pPr>
    </w:p>
    <w:p w:rsidR="00935BC8" w:rsidRDefault="00942554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935BC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4</w:t>
      </w:r>
      <w:r w:rsidR="00935BC8">
        <w:rPr>
          <w:rFonts w:ascii="Arial" w:hAnsi="Arial" w:cs="Arial"/>
          <w:b/>
        </w:rPr>
        <w:t xml:space="preserve"> Instalacja wody ciepłej i cyrkulacji    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42554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935BC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5</w:t>
      </w:r>
      <w:r w:rsidR="00935BC8">
        <w:rPr>
          <w:rFonts w:ascii="Arial" w:hAnsi="Arial" w:cs="Arial"/>
          <w:b/>
        </w:rPr>
        <w:t xml:space="preserve"> Rurociągi wody ciepłej i cyrkulacji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pStyle w:val="Bezodstpw5"/>
        <w:rPr>
          <w:rFonts w:ascii="Arial" w:hAnsi="Arial"/>
        </w:rPr>
      </w:pPr>
      <w:r>
        <w:rPr>
          <w:rFonts w:ascii="Arial" w:hAnsi="Arial"/>
        </w:rPr>
        <w:t xml:space="preserve">Zaprojektowano rurociągi z rur PEX, pn=10bar, łączone za pomocą złączek zaciskowych .  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Prowadzenie rurociągów równolegle do rurociągów wody zimnej. 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Mocowania rurociągów wody ciepłej i cyrkulacji, odległości pomiędzy podwieszeniami i punktami stałymi zgodnie z warunkami technicznymi dostawcy rurociągów .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Zaprojektowano armaturę zaporową – zawory kulowe PN10 dla wody ciepłej .</w:t>
      </w: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Zaprojektowano izolację cieplną  otulinami z poliuretanu .</w:t>
      </w:r>
    </w:p>
    <w:p w:rsidR="00935BC8" w:rsidRDefault="00935BC8" w:rsidP="00935BC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Rurociągi izolować cieplnie zgodnie z PN-B-02421 2000.</w:t>
      </w:r>
    </w:p>
    <w:p w:rsidR="00935BC8" w:rsidRPr="007D121C" w:rsidRDefault="00935BC8" w:rsidP="00935BC8">
      <w:pPr>
        <w:pStyle w:val="Bezodstpw"/>
        <w:rPr>
          <w:rFonts w:ascii="Arial" w:hAnsi="Arial"/>
          <w:bCs/>
        </w:rPr>
      </w:pPr>
      <w:r>
        <w:rPr>
          <w:rFonts w:ascii="Arial" w:hAnsi="Arial"/>
        </w:rPr>
        <w:t>Izolacja cieplna przewodów ciepłej wody i cyrkulacji powinna spełniać wymagania określone w załączniku nr.2 do Rozporządzenia Ministra Infrastruktury z dnia 6 listopada 2008roku.</w:t>
      </w:r>
    </w:p>
    <w:p w:rsidR="00935BC8" w:rsidRDefault="00935BC8" w:rsidP="00935BC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Rurociągi </w:t>
      </w:r>
      <w:r>
        <w:rPr>
          <w:rFonts w:ascii="Arial" w:hAnsi="Arial" w:cs="Arial"/>
        </w:rPr>
        <w:t>ciepłej wody i cyrkulacji należy</w:t>
      </w:r>
      <w:r>
        <w:rPr>
          <w:rFonts w:ascii="Arial" w:hAnsi="Arial" w:cs="Arial"/>
          <w:bCs/>
        </w:rPr>
        <w:t xml:space="preserve"> izolować otuliną TERMOROCK firmy ROCKWOOL z płaszczem z folii PCV z samoprzylepną zakładką o następujących grubościach:</w:t>
      </w:r>
    </w:p>
    <w:p w:rsidR="00935BC8" w:rsidRDefault="00935BC8" w:rsidP="00935BC8">
      <w:pPr>
        <w:pStyle w:val="Tekstpodstawowy"/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dla średnicy Ø16 do Ø25 – g</w:t>
      </w:r>
      <w:r>
        <w:rPr>
          <w:rFonts w:ascii="Arial" w:hAnsi="Arial" w:cs="Arial"/>
          <w:bCs/>
          <w:vertAlign w:val="subscript"/>
        </w:rPr>
        <w:t>iz</w:t>
      </w:r>
      <w:r>
        <w:rPr>
          <w:rFonts w:ascii="Arial" w:hAnsi="Arial" w:cs="Arial"/>
          <w:bCs/>
        </w:rPr>
        <w:t>= 20 [mm]</w:t>
      </w:r>
    </w:p>
    <w:p w:rsidR="00935BC8" w:rsidRDefault="00935BC8" w:rsidP="00935BC8">
      <w:pPr>
        <w:pStyle w:val="Tekstpodstawowy"/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dla średnicy Ø32 i Ø40 – g</w:t>
      </w:r>
      <w:r>
        <w:rPr>
          <w:rFonts w:ascii="Arial" w:hAnsi="Arial" w:cs="Arial"/>
          <w:bCs/>
          <w:vertAlign w:val="subscript"/>
        </w:rPr>
        <w:t>iz</w:t>
      </w:r>
      <w:r>
        <w:rPr>
          <w:rFonts w:ascii="Arial" w:hAnsi="Arial" w:cs="Arial"/>
          <w:bCs/>
        </w:rPr>
        <w:t>= 30 [mm]</w:t>
      </w:r>
    </w:p>
    <w:p w:rsidR="00935BC8" w:rsidRDefault="00935BC8" w:rsidP="00935BC8">
      <w:pPr>
        <w:pStyle w:val="Tekstpodstawowy"/>
        <w:numPr>
          <w:ilvl w:val="0"/>
          <w:numId w:val="6"/>
        </w:numPr>
        <w:tabs>
          <w:tab w:val="clear" w:pos="0"/>
          <w:tab w:val="num" w:pos="360"/>
        </w:tabs>
        <w:spacing w:line="276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dla średnicy Ø50 – g</w:t>
      </w:r>
      <w:r>
        <w:rPr>
          <w:rFonts w:ascii="Arial" w:hAnsi="Arial" w:cs="Arial"/>
          <w:bCs/>
          <w:vertAlign w:val="subscript"/>
        </w:rPr>
        <w:t>iz</w:t>
      </w:r>
      <w:r>
        <w:rPr>
          <w:rFonts w:ascii="Arial" w:hAnsi="Arial" w:cs="Arial"/>
          <w:bCs/>
        </w:rPr>
        <w:t>= 40 [mm]</w:t>
      </w:r>
    </w:p>
    <w:p w:rsidR="00935BC8" w:rsidRDefault="00935BC8" w:rsidP="00935BC8">
      <w:pPr>
        <w:pStyle w:val="Tekstpodstawowy"/>
        <w:numPr>
          <w:ilvl w:val="0"/>
          <w:numId w:val="6"/>
        </w:numPr>
        <w:tabs>
          <w:tab w:val="clear" w:pos="0"/>
          <w:tab w:val="num" w:pos="36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dla pionów prowadzonych w bruzdach przegród - g</w:t>
      </w:r>
      <w:r>
        <w:rPr>
          <w:rFonts w:ascii="Arial" w:hAnsi="Arial" w:cs="Arial"/>
          <w:bCs/>
          <w:vertAlign w:val="subscript"/>
        </w:rPr>
        <w:t>iz</w:t>
      </w:r>
      <w:r>
        <w:rPr>
          <w:rFonts w:ascii="Arial" w:hAnsi="Arial" w:cs="Arial"/>
          <w:bCs/>
        </w:rPr>
        <w:t>= 9 [mm]</w:t>
      </w:r>
    </w:p>
    <w:p w:rsidR="00935BC8" w:rsidRDefault="00935BC8" w:rsidP="00935BC8">
      <w:pPr>
        <w:rPr>
          <w:rFonts w:ascii="Arial" w:hAnsi="Arial" w:cs="Arial"/>
        </w:rPr>
      </w:pPr>
    </w:p>
    <w:p w:rsidR="00935BC8" w:rsidRPr="00CA7612" w:rsidRDefault="00935BC8" w:rsidP="00935BC8">
      <w:pPr>
        <w:pStyle w:val="Stopka"/>
        <w:tabs>
          <w:tab w:val="clear" w:pos="4536"/>
          <w:tab w:val="clear" w:pos="9072"/>
        </w:tabs>
        <w:rPr>
          <w:rFonts w:ascii="Arial" w:hAnsi="Arial" w:cs="Arial"/>
          <w:bCs/>
          <w:iCs/>
        </w:rPr>
      </w:pPr>
    </w:p>
    <w:p w:rsidR="00935BC8" w:rsidRDefault="00942554" w:rsidP="00935B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AD52A3">
        <w:rPr>
          <w:rFonts w:ascii="Arial" w:hAnsi="Arial" w:cs="Arial"/>
          <w:b/>
        </w:rPr>
        <w:t>.5</w:t>
      </w:r>
      <w:r w:rsidR="00935BC8">
        <w:rPr>
          <w:rFonts w:ascii="Arial" w:hAnsi="Arial" w:cs="Arial"/>
          <w:b/>
        </w:rPr>
        <w:t xml:space="preserve"> Instalacja kanalizacji</w:t>
      </w: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  <w:b/>
        </w:rPr>
      </w:pPr>
    </w:p>
    <w:p w:rsidR="00935BC8" w:rsidRDefault="00935BC8" w:rsidP="00935BC8">
      <w:pPr>
        <w:rPr>
          <w:rFonts w:ascii="Arial" w:hAnsi="Arial" w:cs="Arial"/>
        </w:rPr>
      </w:pPr>
      <w:r>
        <w:rPr>
          <w:rFonts w:ascii="Arial" w:hAnsi="Arial" w:cs="Arial"/>
        </w:rPr>
        <w:t>Wszystkie rurociągi kanalizacji sanitarnej zaprojektowano z rur z PVC.</w:t>
      </w:r>
    </w:p>
    <w:p w:rsidR="00935BC8" w:rsidRDefault="00935BC8" w:rsidP="00935BC8">
      <w:pPr>
        <w:pStyle w:val="Tekstpodstawowy"/>
        <w:rPr>
          <w:rFonts w:ascii="Arial" w:hAnsi="Arial" w:cs="Arial"/>
        </w:rPr>
      </w:pPr>
    </w:p>
    <w:p w:rsidR="00935BC8" w:rsidRDefault="00935BC8" w:rsidP="00935BC8">
      <w:pPr>
        <w:pStyle w:val="Bezodstpw5"/>
        <w:rPr>
          <w:rFonts w:ascii="Arial" w:hAnsi="Arial"/>
        </w:rPr>
      </w:pPr>
    </w:p>
    <w:p w:rsidR="00935BC8" w:rsidRDefault="00AD52A3" w:rsidP="00935BC8">
      <w:pPr>
        <w:pStyle w:val="Tekstpodstawowy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bCs/>
        </w:rPr>
        <w:t>6.</w:t>
      </w:r>
      <w:r w:rsidR="00942554">
        <w:rPr>
          <w:rFonts w:ascii="Arial" w:hAnsi="Arial" w:cs="Arial"/>
          <w:b/>
          <w:bCs/>
        </w:rPr>
        <w:t>INSTALACJA HYDRANTOWA</w:t>
      </w:r>
    </w:p>
    <w:p w:rsidR="00935BC8" w:rsidRDefault="00935BC8" w:rsidP="00935BC8">
      <w:pPr>
        <w:pStyle w:val="Tekstpodstawowy"/>
        <w:rPr>
          <w:rFonts w:ascii="Arial" w:hAnsi="Arial" w:cs="Arial"/>
          <w:b/>
          <w:iCs/>
        </w:rPr>
      </w:pPr>
    </w:p>
    <w:p w:rsidR="00942554" w:rsidRDefault="00942554" w:rsidP="00935BC8">
      <w:pPr>
        <w:pStyle w:val="Bezodstpw"/>
        <w:rPr>
          <w:rFonts w:ascii="Arial" w:hAnsi="Arial"/>
        </w:rPr>
      </w:pPr>
    </w:p>
    <w:p w:rsidR="009C61EE" w:rsidRDefault="00935BC8" w:rsidP="00935BC8">
      <w:pPr>
        <w:pStyle w:val="Bezodstpw"/>
        <w:rPr>
          <w:rFonts w:ascii="Arial" w:hAnsi="Arial"/>
        </w:rPr>
      </w:pPr>
      <w:r w:rsidRPr="007D121C">
        <w:rPr>
          <w:rFonts w:ascii="Arial" w:hAnsi="Arial"/>
        </w:rPr>
        <w:t xml:space="preserve">Lokalizacja hydrantów p.poż ujęta jest w projekcie architektonicznym </w:t>
      </w:r>
    </w:p>
    <w:p w:rsidR="00726A82" w:rsidRPr="00726A82" w:rsidRDefault="009C61EE" w:rsidP="00726A82">
      <w:pPr>
        <w:pStyle w:val="Standard"/>
        <w:rPr>
          <w:rFonts w:ascii="Arial" w:hAnsi="Arial" w:cs="Arial"/>
        </w:rPr>
      </w:pPr>
      <w:r w:rsidRPr="00726A82">
        <w:rPr>
          <w:rFonts w:ascii="Arial" w:hAnsi="Arial" w:cs="Arial"/>
          <w:iCs/>
        </w:rPr>
        <w:t xml:space="preserve">Po przepięciu instalacji wody zimnej wykonawca sprawdzi działanie istniejących hydrantów . </w:t>
      </w:r>
      <w:r w:rsidR="00726A82" w:rsidRPr="00726A82">
        <w:rPr>
          <w:rFonts w:ascii="Arial" w:hAnsi="Arial" w:cs="Arial"/>
        </w:rPr>
        <w:t>Rurociągi zasilające hydranty zaprojektowano ze stalowych rur ocynkowanych.</w:t>
      </w:r>
    </w:p>
    <w:p w:rsidR="00935BC8" w:rsidRPr="007D121C" w:rsidRDefault="00935BC8" w:rsidP="00935BC8">
      <w:pPr>
        <w:pStyle w:val="Bezodstpw"/>
      </w:pPr>
    </w:p>
    <w:p w:rsidR="00942554" w:rsidRDefault="00942554" w:rsidP="00942554">
      <w:pPr>
        <w:rPr>
          <w:rFonts w:ascii="Arial" w:hAnsi="Arial" w:cs="Arial"/>
          <w:b/>
          <w:lang w:val="de-DE"/>
        </w:rPr>
      </w:pPr>
    </w:p>
    <w:p w:rsidR="00942554" w:rsidRDefault="00AD52A3" w:rsidP="00942554">
      <w:r>
        <w:rPr>
          <w:rFonts w:ascii="Arial" w:hAnsi="Arial" w:cs="Arial"/>
          <w:b/>
          <w:lang w:val="de-DE"/>
        </w:rPr>
        <w:t>7.</w:t>
      </w:r>
      <w:r w:rsidR="00942554">
        <w:rPr>
          <w:rFonts w:ascii="Arial" w:hAnsi="Arial" w:cs="Arial"/>
          <w:b/>
          <w:lang w:val="de-DE"/>
        </w:rPr>
        <w:t xml:space="preserve"> </w:t>
      </w:r>
      <w:r w:rsidR="00942554">
        <w:rPr>
          <w:rFonts w:ascii="Arial" w:hAnsi="Arial" w:cs="Arial"/>
          <w:b/>
          <w:u w:val="single"/>
          <w:lang w:val="de-DE"/>
        </w:rPr>
        <w:t>U</w:t>
      </w:r>
      <w:r w:rsidR="00942554" w:rsidRPr="00942554">
        <w:rPr>
          <w:rFonts w:ascii="Arial" w:hAnsi="Arial" w:cs="Arial"/>
          <w:b/>
          <w:lang w:val="de-DE"/>
        </w:rPr>
        <w:t>wagi</w:t>
      </w:r>
      <w:r w:rsidR="00942554">
        <w:rPr>
          <w:rFonts w:ascii="Arial" w:hAnsi="Arial" w:cs="Arial"/>
          <w:b/>
          <w:lang w:val="de-DE"/>
        </w:rPr>
        <w:t xml:space="preserve"> końcowe dla instalacji wod –kan</w:t>
      </w:r>
    </w:p>
    <w:p w:rsidR="00942554" w:rsidRDefault="00942554" w:rsidP="00942554"/>
    <w:p w:rsidR="00942554" w:rsidRDefault="00942554" w:rsidP="0094255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Wykonawca z inwestorem wykona przepięcie instalacji wody zimnej umożliwiające funkcjonowanie części obiektu niu podlegającej przebudowie. </w:t>
      </w:r>
    </w:p>
    <w:p w:rsidR="00942554" w:rsidRPr="00683AE3" w:rsidRDefault="00942554" w:rsidP="00942554">
      <w:pPr>
        <w:pStyle w:val="Nagwek5"/>
        <w:tabs>
          <w:tab w:val="num" w:pos="0"/>
        </w:tabs>
        <w:jc w:val="left"/>
        <w:rPr>
          <w:b w:val="0"/>
          <w:sz w:val="24"/>
          <w:lang w:val="de-DE"/>
        </w:rPr>
        <w:sectPr w:rsidR="00942554" w:rsidRPr="00683AE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83AE3">
        <w:rPr>
          <w:b w:val="0"/>
          <w:sz w:val="24"/>
          <w:lang w:val="de-DE"/>
        </w:rPr>
        <w:t xml:space="preserve">Wykonawca instalacji wod-kan </w:t>
      </w:r>
      <w:r>
        <w:rPr>
          <w:b w:val="0"/>
          <w:sz w:val="24"/>
          <w:lang w:val="de-DE"/>
        </w:rPr>
        <w:t>wykona podłączenie remontowanej instalacji do cześći instala</w:t>
      </w:r>
      <w:r w:rsidR="0023413E">
        <w:rPr>
          <w:b w:val="0"/>
          <w:sz w:val="24"/>
          <w:lang w:val="de-DE"/>
        </w:rPr>
        <w:t>cji która nie podlega remontowi</w:t>
      </w:r>
    </w:p>
    <w:p w:rsidR="00935BC8" w:rsidRDefault="00935BC8" w:rsidP="00935BC8"/>
    <w:p w:rsidR="00935BC8" w:rsidRDefault="00935BC8" w:rsidP="006B321B">
      <w:pPr>
        <w:pStyle w:val="Bezodstpw2"/>
        <w:rPr>
          <w:rFonts w:ascii="Arial" w:hAnsi="Arial"/>
        </w:rPr>
      </w:pPr>
    </w:p>
    <w:p w:rsidR="0074545C" w:rsidRDefault="0074545C" w:rsidP="007454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INSTALACJE GRZEWCZE</w:t>
      </w:r>
    </w:p>
    <w:p w:rsidR="005F6284" w:rsidRDefault="005F6284" w:rsidP="006B321B">
      <w:pPr>
        <w:pStyle w:val="Bezodstpw2"/>
        <w:rPr>
          <w:rFonts w:ascii="Arial" w:hAnsi="Arial"/>
        </w:rPr>
      </w:pPr>
    </w:p>
    <w:p w:rsidR="00F96DE7" w:rsidRDefault="00F96DE7" w:rsidP="003F2266">
      <w:pPr>
        <w:rPr>
          <w:rFonts w:ascii="Arial" w:hAnsi="Arial" w:cs="Arial"/>
        </w:rPr>
      </w:pPr>
    </w:p>
    <w:p w:rsidR="00D769A3" w:rsidRDefault="00D769A3" w:rsidP="003F2266">
      <w:pPr>
        <w:rPr>
          <w:rFonts w:ascii="Arial" w:hAnsi="Arial" w:cs="Arial"/>
          <w:b/>
        </w:rPr>
      </w:pPr>
    </w:p>
    <w:p w:rsidR="00015C51" w:rsidRPr="00D769A3" w:rsidRDefault="002D548A" w:rsidP="00D769A3">
      <w:pPr>
        <w:pStyle w:val="Tekstpodstawowy2"/>
        <w:rPr>
          <w:rFonts w:ascii="Arial" w:hAnsi="Arial" w:cs="Arial"/>
          <w:b/>
          <w:iCs/>
          <w:szCs w:val="24"/>
        </w:rPr>
      </w:pPr>
      <w:r>
        <w:rPr>
          <w:rFonts w:ascii="Arial" w:hAnsi="Arial" w:cs="Arial"/>
          <w:b/>
          <w:iCs/>
          <w:szCs w:val="24"/>
        </w:rPr>
        <w:t>6</w:t>
      </w:r>
      <w:r w:rsidR="00015C51">
        <w:rPr>
          <w:rFonts w:ascii="Arial" w:hAnsi="Arial" w:cs="Arial"/>
          <w:b/>
          <w:iCs/>
          <w:szCs w:val="24"/>
        </w:rPr>
        <w:t>.2</w:t>
      </w:r>
      <w:r w:rsidR="00015C51" w:rsidRPr="00015C51">
        <w:rPr>
          <w:rFonts w:ascii="Arial" w:hAnsi="Arial" w:cs="Arial"/>
          <w:b/>
          <w:iCs/>
          <w:szCs w:val="24"/>
        </w:rPr>
        <w:t>. Informacje ogólne</w:t>
      </w: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</w:rPr>
        <w:t>W przebudowywanym fragmencie</w:t>
      </w:r>
      <w:r>
        <w:rPr>
          <w:rFonts w:ascii="Arial" w:hAnsi="Arial" w:cs="Arial"/>
        </w:rPr>
        <w:t xml:space="preserve"> obiektu </w:t>
      </w:r>
      <w:r w:rsidRPr="00015C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instalacja centralnego ogrzewania ulegnie demontażowi i odudowie.</w:t>
      </w:r>
    </w:p>
    <w:p w:rsidR="00015C51" w:rsidRPr="00015C51" w:rsidRDefault="00015C51" w:rsidP="00015C51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 xml:space="preserve">Źródłem ciepła dla modernizowanej instalacji grzewczej  będzie  </w:t>
      </w:r>
      <w:r>
        <w:rPr>
          <w:rFonts w:ascii="Arial" w:hAnsi="Arial" w:cs="Arial"/>
          <w:bCs/>
        </w:rPr>
        <w:t>przeniesiony we</w:t>
      </w:r>
      <w:r w:rsidR="00D769A3">
        <w:rPr>
          <w:rFonts w:ascii="Arial" w:hAnsi="Arial" w:cs="Arial"/>
          <w:bCs/>
        </w:rPr>
        <w:t>z</w:t>
      </w:r>
      <w:r>
        <w:rPr>
          <w:rFonts w:ascii="Arial" w:hAnsi="Arial" w:cs="Arial"/>
          <w:bCs/>
        </w:rPr>
        <w:t xml:space="preserve">eł cieplny </w:t>
      </w:r>
      <w:r w:rsidRPr="00015C51">
        <w:rPr>
          <w:rFonts w:ascii="Arial" w:hAnsi="Arial" w:cs="Arial"/>
          <w:bCs/>
        </w:rPr>
        <w:t>)</w:t>
      </w:r>
    </w:p>
    <w:p w:rsidR="00015C51" w:rsidRPr="00015C51" w:rsidRDefault="00015C51" w:rsidP="00015C51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 xml:space="preserve">Należy wykonać prace polegające na demontażu istniejącej i montażu nowej instalacji grzewczej. (zakres prac </w:t>
      </w:r>
      <w:r>
        <w:rPr>
          <w:rFonts w:ascii="Arial" w:hAnsi="Arial" w:cs="Arial"/>
          <w:bCs/>
        </w:rPr>
        <w:t>opracowania</w:t>
      </w:r>
      <w:r w:rsidRPr="00015C51">
        <w:rPr>
          <w:rFonts w:ascii="Arial" w:hAnsi="Arial" w:cs="Arial"/>
          <w:bCs/>
        </w:rPr>
        <w:t>)</w:t>
      </w:r>
    </w:p>
    <w:p w:rsidR="00015C51" w:rsidRPr="00015C51" w:rsidRDefault="00015C51" w:rsidP="00015C5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Pr="00015C51">
        <w:rPr>
          <w:rFonts w:ascii="Arial" w:hAnsi="Arial" w:cs="Arial"/>
          <w:bCs/>
        </w:rPr>
        <w:t>aprojektowano grzejniki w wersji higienicznej typ H.</w:t>
      </w:r>
    </w:p>
    <w:p w:rsidR="00015C51" w:rsidRPr="00015C51" w:rsidRDefault="00015C51" w:rsidP="00015C51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>Projektowane odcinki instalacji c.o. zaprojektowano  z rur P</w:t>
      </w:r>
      <w:r>
        <w:rPr>
          <w:rFonts w:ascii="Arial" w:hAnsi="Arial" w:cs="Arial"/>
          <w:bCs/>
        </w:rPr>
        <w:t>ex</w:t>
      </w:r>
      <w:r w:rsidRPr="00015C51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łączonych na kształtki zaciskowe</w:t>
      </w:r>
      <w:r w:rsidR="00D769A3">
        <w:rPr>
          <w:rFonts w:ascii="Arial" w:hAnsi="Arial" w:cs="Arial"/>
          <w:bCs/>
        </w:rPr>
        <w:t xml:space="preserve">. </w:t>
      </w:r>
      <w:r w:rsidRPr="00015C51">
        <w:rPr>
          <w:rFonts w:ascii="Arial" w:hAnsi="Arial" w:cs="Arial"/>
          <w:bCs/>
        </w:rPr>
        <w:t>Parametry istniejącej instalacji  c.o. 80/60</w:t>
      </w:r>
      <w:r w:rsidRPr="00015C51">
        <w:sym w:font="Symbol" w:char="F0B0"/>
      </w:r>
      <w:r w:rsidRPr="00015C51">
        <w:rPr>
          <w:rFonts w:ascii="Arial" w:hAnsi="Arial" w:cs="Arial"/>
          <w:bCs/>
        </w:rPr>
        <w:t>C.</w:t>
      </w: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Style w:val="st1"/>
          <w:rFonts w:ascii="Arial" w:hAnsi="Arial" w:cs="Arial"/>
        </w:rPr>
        <w:t xml:space="preserve">Dla rur instalacji grzewczych </w:t>
      </w:r>
      <w:r w:rsidRPr="00015C51">
        <w:rPr>
          <w:rFonts w:ascii="Arial" w:hAnsi="Arial" w:cs="Arial"/>
        </w:rPr>
        <w:t>zaprojektowano izolację termiczną</w:t>
      </w:r>
      <w:r w:rsidRPr="00015C51">
        <w:rPr>
          <w:rFonts w:ascii="Arial" w:hAnsi="Arial" w:cs="Arial"/>
          <w:bCs/>
        </w:rPr>
        <w:t xml:space="preserve"> otuliną TERMOROCK firmy ROCKWOOL z płaszczem z folii PCV z samoprzylepną zakładką o następujących grubościach:</w:t>
      </w: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  <w:bCs/>
        </w:rPr>
        <w:t>dla średnicy Ø16 do Ø25 – g</w:t>
      </w:r>
      <w:r w:rsidRPr="00015C51">
        <w:rPr>
          <w:rFonts w:ascii="Arial" w:hAnsi="Arial" w:cs="Arial"/>
          <w:bCs/>
          <w:vertAlign w:val="subscript"/>
        </w:rPr>
        <w:t>iz</w:t>
      </w:r>
      <w:r w:rsidRPr="00015C51">
        <w:rPr>
          <w:rFonts w:ascii="Arial" w:hAnsi="Arial" w:cs="Arial"/>
          <w:bCs/>
        </w:rPr>
        <w:t>= 20 [mm]</w:t>
      </w: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  <w:bCs/>
        </w:rPr>
        <w:t>dla średnicy Ø32 i Ø40 – g</w:t>
      </w:r>
      <w:r w:rsidRPr="00015C51">
        <w:rPr>
          <w:rFonts w:ascii="Arial" w:hAnsi="Arial" w:cs="Arial"/>
          <w:bCs/>
          <w:vertAlign w:val="subscript"/>
        </w:rPr>
        <w:t>iz</w:t>
      </w:r>
      <w:r w:rsidRPr="00015C51">
        <w:rPr>
          <w:rFonts w:ascii="Arial" w:hAnsi="Arial" w:cs="Arial"/>
          <w:bCs/>
        </w:rPr>
        <w:t>= 30 [mm]</w:t>
      </w: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  <w:bCs/>
        </w:rPr>
        <w:t>podejścia pod grzejniki prowadzone w bruzdach ściennych g</w:t>
      </w:r>
      <w:r w:rsidRPr="00015C51">
        <w:rPr>
          <w:rFonts w:ascii="Arial" w:hAnsi="Arial" w:cs="Arial"/>
          <w:bCs/>
          <w:vertAlign w:val="subscript"/>
        </w:rPr>
        <w:t>iz</w:t>
      </w:r>
      <w:r w:rsidRPr="00015C51">
        <w:rPr>
          <w:rFonts w:ascii="Arial" w:hAnsi="Arial" w:cs="Arial"/>
          <w:bCs/>
        </w:rPr>
        <w:t>= 6 [mm]</w:t>
      </w:r>
    </w:p>
    <w:p w:rsidR="00015C51" w:rsidRDefault="00015C51" w:rsidP="00015C51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>Instalacja musi zapewniać temperaturę w pomieszczeniach zgodnie z wytycznymi projektów technologii oraz z normami.</w:t>
      </w:r>
    </w:p>
    <w:p w:rsidR="0086150F" w:rsidRDefault="0086150F" w:rsidP="0086150F">
      <w:pPr>
        <w:rPr>
          <w:rFonts w:ascii="Arial" w:hAnsi="Arial" w:cs="Arial"/>
          <w:b/>
        </w:rPr>
      </w:pPr>
    </w:p>
    <w:p w:rsidR="0086150F" w:rsidRDefault="002D548A" w:rsidP="008615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86150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3</w:t>
      </w:r>
      <w:r w:rsidR="0086150F">
        <w:rPr>
          <w:rFonts w:ascii="Arial" w:hAnsi="Arial" w:cs="Arial"/>
          <w:b/>
        </w:rPr>
        <w:t xml:space="preserve">. parametry pomieszczeń </w:t>
      </w:r>
    </w:p>
    <w:p w:rsidR="0086150F" w:rsidRDefault="0086150F" w:rsidP="0086150F">
      <w:pPr>
        <w:rPr>
          <w:rFonts w:ascii="Arial" w:hAnsi="Arial" w:cs="Arial"/>
          <w:b/>
        </w:rPr>
      </w:pP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Parametry pomieszczeń zimą: 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>Pomieszczenia gabinetów ,szatni , natryskowni, sanitariatów przy szatniach  24</w:t>
      </w:r>
      <w:r>
        <w:rPr>
          <w:rFonts w:cs="Arial"/>
          <w:sz w:val="20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>Pomieszczenia techniczne  16</w:t>
      </w:r>
      <w:r>
        <w:rPr>
          <w:rFonts w:cs="Arial"/>
          <w:sz w:val="20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</w:t>
      </w:r>
    </w:p>
    <w:p w:rsidR="0086150F" w:rsidRDefault="0086150F" w:rsidP="0086150F">
      <w:pPr>
        <w:rPr>
          <w:rFonts w:ascii="Arial" w:hAnsi="Arial" w:cs="Arial"/>
          <w:b/>
        </w:rPr>
      </w:pPr>
      <w:r>
        <w:rPr>
          <w:rFonts w:ascii="Arial" w:hAnsi="Arial" w:cs="Arial"/>
        </w:rPr>
        <w:t>Pozostałe pomieszczenia 20</w:t>
      </w:r>
      <w:r>
        <w:rPr>
          <w:rFonts w:cs="Arial"/>
          <w:sz w:val="20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Parametry pomieszczeń latem: 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>Pomieszczenia gabinetów  24</w:t>
      </w:r>
      <w:r>
        <w:rPr>
          <w:rFonts w:cs="Arial"/>
          <w:sz w:val="20"/>
          <w:vertAlign w:val="superscript"/>
        </w:rPr>
        <w:t xml:space="preserve"> </w:t>
      </w:r>
      <w:r>
        <w:rPr>
          <w:rFonts w:ascii="Arial" w:hAnsi="Arial" w:cs="Arial"/>
          <w:vertAlign w:val="superscript"/>
        </w:rPr>
        <w:t>o</w:t>
      </w:r>
      <w:r>
        <w:rPr>
          <w:rFonts w:ascii="Arial" w:hAnsi="Arial" w:cs="Arial"/>
        </w:rPr>
        <w:t>C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>Pomieszczenia techniczne  bez wymagań</w:t>
      </w:r>
    </w:p>
    <w:p w:rsidR="0086150F" w:rsidRDefault="0086150F" w:rsidP="008615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Pozostałe pomieszczenia bez wymagań </w:t>
      </w:r>
    </w:p>
    <w:p w:rsidR="0086150F" w:rsidRDefault="0086150F" w:rsidP="00015C51">
      <w:pPr>
        <w:rPr>
          <w:rFonts w:ascii="Arial" w:hAnsi="Arial" w:cs="Arial"/>
          <w:bCs/>
        </w:rPr>
      </w:pPr>
    </w:p>
    <w:p w:rsidR="0086150F" w:rsidRPr="00015C51" w:rsidRDefault="0086150F" w:rsidP="00015C51">
      <w:pPr>
        <w:rPr>
          <w:rFonts w:ascii="Arial" w:hAnsi="Arial" w:cs="Arial"/>
          <w:bCs/>
        </w:rPr>
      </w:pPr>
    </w:p>
    <w:p w:rsidR="00015C51" w:rsidRDefault="00015C51" w:rsidP="00015C51">
      <w:pPr>
        <w:rPr>
          <w:rFonts w:ascii="Arial" w:hAnsi="Arial" w:cs="Arial"/>
          <w:b/>
          <w:bCs/>
          <w:iCs/>
        </w:rPr>
      </w:pPr>
    </w:p>
    <w:p w:rsidR="00015C51" w:rsidRPr="00015C51" w:rsidRDefault="002D548A" w:rsidP="00015C51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6</w:t>
      </w:r>
      <w:r w:rsidR="00015C51" w:rsidRPr="00015C51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>4</w:t>
      </w:r>
      <w:r w:rsidR="00015C51" w:rsidRPr="00015C51">
        <w:rPr>
          <w:rFonts w:ascii="Arial" w:hAnsi="Arial" w:cs="Arial"/>
          <w:b/>
          <w:bCs/>
          <w:iCs/>
        </w:rPr>
        <w:t xml:space="preserve">. Grzejniki </w:t>
      </w:r>
    </w:p>
    <w:p w:rsidR="00015C51" w:rsidRPr="00015C51" w:rsidRDefault="00015C51" w:rsidP="00015C51">
      <w:pPr>
        <w:pStyle w:val="Akapitzlist"/>
        <w:rPr>
          <w:rFonts w:ascii="Arial" w:hAnsi="Arial" w:cs="Arial"/>
          <w:i/>
          <w:sz w:val="24"/>
          <w:szCs w:val="24"/>
        </w:rPr>
      </w:pPr>
    </w:p>
    <w:p w:rsidR="00015C51" w:rsidRPr="00015C51" w:rsidRDefault="00015C51" w:rsidP="00015C51">
      <w:pPr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Pr="00015C51">
        <w:rPr>
          <w:rFonts w:ascii="Arial" w:hAnsi="Arial" w:cs="Arial"/>
        </w:rPr>
        <w:t>projektowano grzejniki higieniczne H. „PURMO RETTIG”.</w:t>
      </w:r>
    </w:p>
    <w:p w:rsidR="00015C51" w:rsidRPr="00015C51" w:rsidRDefault="00015C51" w:rsidP="00015C51">
      <w:pPr>
        <w:pStyle w:val="Akapitzlist"/>
        <w:rPr>
          <w:rFonts w:ascii="Arial" w:hAnsi="Arial" w:cs="Arial"/>
          <w:sz w:val="24"/>
          <w:szCs w:val="24"/>
        </w:rPr>
      </w:pPr>
    </w:p>
    <w:p w:rsidR="00015C51" w:rsidRPr="00015C51" w:rsidRDefault="002D548A" w:rsidP="00015C51">
      <w:pPr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6</w:t>
      </w:r>
      <w:r w:rsidR="00015C51" w:rsidRPr="00015C51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>5</w:t>
      </w:r>
      <w:r w:rsidR="00015C51" w:rsidRPr="00015C51">
        <w:rPr>
          <w:rFonts w:ascii="Arial" w:hAnsi="Arial" w:cs="Arial"/>
          <w:b/>
          <w:bCs/>
          <w:iCs/>
        </w:rPr>
        <w:t>. Armatura</w:t>
      </w:r>
    </w:p>
    <w:p w:rsidR="00015C51" w:rsidRPr="00015C51" w:rsidRDefault="00015C51" w:rsidP="00015C51">
      <w:pPr>
        <w:pStyle w:val="Akapitzlist"/>
        <w:rPr>
          <w:rFonts w:ascii="Arial" w:hAnsi="Arial" w:cs="Arial"/>
          <w:sz w:val="24"/>
          <w:szCs w:val="24"/>
        </w:rPr>
      </w:pPr>
    </w:p>
    <w:p w:rsidR="00015C51" w:rsidRP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</w:rPr>
        <w:t>Zaprojektowano:</w:t>
      </w:r>
    </w:p>
    <w:p w:rsid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zawory powrotne </w:t>
      </w:r>
      <w:r w:rsidRPr="00015C51">
        <w:rPr>
          <w:rFonts w:ascii="Arial" w:hAnsi="Arial" w:cs="Arial"/>
        </w:rPr>
        <w:t xml:space="preserve"> do grzejników </w:t>
      </w:r>
    </w:p>
    <w:p w:rsidR="00015C51" w:rsidRDefault="00015C51" w:rsidP="00015C51">
      <w:pPr>
        <w:rPr>
          <w:rFonts w:ascii="Arial" w:hAnsi="Arial" w:cs="Arial"/>
        </w:rPr>
      </w:pPr>
      <w:r w:rsidRPr="00015C51">
        <w:rPr>
          <w:rFonts w:ascii="Arial" w:hAnsi="Arial" w:cs="Arial"/>
        </w:rPr>
        <w:t>- zawory przelotowe kulowe t=100</w:t>
      </w:r>
      <w:r w:rsidRPr="00015C51">
        <w:sym w:font="Symbol" w:char="F0B0"/>
      </w:r>
      <w:r w:rsidRPr="00015C51">
        <w:rPr>
          <w:rFonts w:ascii="Arial" w:hAnsi="Arial" w:cs="Arial"/>
        </w:rPr>
        <w:t>C, p=0,6MPa</w:t>
      </w:r>
    </w:p>
    <w:p w:rsidR="00F96DE7" w:rsidRDefault="00F96DE7" w:rsidP="00015C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grzejnikowe zawory termostatyczne z głowicami </w:t>
      </w:r>
      <w:r w:rsidR="00942554">
        <w:rPr>
          <w:rFonts w:ascii="Arial" w:hAnsi="Arial" w:cs="Arial"/>
        </w:rPr>
        <w:t xml:space="preserve">AV6 prod </w:t>
      </w:r>
      <w:r w:rsidR="00E21A7C">
        <w:rPr>
          <w:rFonts w:ascii="Arial" w:hAnsi="Arial" w:cs="Arial"/>
        </w:rPr>
        <w:t>„</w:t>
      </w:r>
      <w:r w:rsidR="00942554">
        <w:rPr>
          <w:rFonts w:ascii="Arial" w:hAnsi="Arial" w:cs="Arial"/>
        </w:rPr>
        <w:t>oventrop</w:t>
      </w:r>
      <w:r w:rsidR="00E21A7C">
        <w:rPr>
          <w:rFonts w:ascii="Arial" w:hAnsi="Arial" w:cs="Arial"/>
        </w:rPr>
        <w:t>”</w:t>
      </w:r>
    </w:p>
    <w:p w:rsidR="00942554" w:rsidRPr="00015C51" w:rsidRDefault="00942554" w:rsidP="00015C5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- zawory hydrocontrol VTR pn25 zestaw 3</w:t>
      </w:r>
      <w:r w:rsidRPr="009425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prod </w:t>
      </w:r>
      <w:r w:rsidR="00E21A7C">
        <w:rPr>
          <w:rFonts w:ascii="Arial" w:hAnsi="Arial" w:cs="Arial"/>
        </w:rPr>
        <w:t>„</w:t>
      </w:r>
      <w:r>
        <w:rPr>
          <w:rFonts w:ascii="Arial" w:hAnsi="Arial" w:cs="Arial"/>
        </w:rPr>
        <w:t>oventrop</w:t>
      </w:r>
      <w:r w:rsidR="00E21A7C">
        <w:rPr>
          <w:rFonts w:ascii="Arial" w:hAnsi="Arial" w:cs="Arial"/>
        </w:rPr>
        <w:t>”</w:t>
      </w:r>
    </w:p>
    <w:p w:rsidR="00015C51" w:rsidRPr="00015C51" w:rsidRDefault="00015C51" w:rsidP="00015C51">
      <w:pPr>
        <w:pStyle w:val="Akapitzlist"/>
        <w:rPr>
          <w:rFonts w:ascii="Arial" w:hAnsi="Arial" w:cs="Arial"/>
          <w:sz w:val="24"/>
          <w:szCs w:val="24"/>
        </w:rPr>
      </w:pPr>
    </w:p>
    <w:p w:rsidR="00015C51" w:rsidRPr="00015C51" w:rsidRDefault="00015C51" w:rsidP="00015C51">
      <w:pPr>
        <w:rPr>
          <w:rFonts w:ascii="Arial" w:hAnsi="Arial" w:cs="Arial"/>
          <w:b/>
        </w:rPr>
      </w:pPr>
      <w:r w:rsidRPr="00015C51">
        <w:rPr>
          <w:rFonts w:ascii="Arial" w:hAnsi="Arial" w:cs="Arial"/>
          <w:b/>
        </w:rPr>
        <w:t>INSTALACJA KLIMATYZACJI</w:t>
      </w:r>
    </w:p>
    <w:p w:rsidR="00015C51" w:rsidRPr="00015C51" w:rsidRDefault="00015C51" w:rsidP="00015C51">
      <w:pPr>
        <w:pStyle w:val="Akapitzlist"/>
        <w:rPr>
          <w:rFonts w:ascii="Arial" w:hAnsi="Arial" w:cs="Arial"/>
          <w:b/>
          <w:sz w:val="24"/>
          <w:szCs w:val="24"/>
        </w:rPr>
      </w:pPr>
    </w:p>
    <w:p w:rsidR="002D548A" w:rsidRPr="00942554" w:rsidRDefault="00015C51" w:rsidP="00015C51">
      <w:pPr>
        <w:rPr>
          <w:rFonts w:ascii="Arial" w:hAnsi="Arial" w:cs="Arial"/>
          <w:b/>
        </w:rPr>
      </w:pPr>
      <w:r w:rsidRPr="00015C51">
        <w:rPr>
          <w:rFonts w:ascii="Arial" w:hAnsi="Arial" w:cs="Arial"/>
        </w:rPr>
        <w:t>Klimatyzacja</w:t>
      </w:r>
      <w:r w:rsidR="00D769A3">
        <w:rPr>
          <w:rFonts w:ascii="Arial" w:hAnsi="Arial" w:cs="Arial"/>
        </w:rPr>
        <w:t xml:space="preserve"> remontowanej </w:t>
      </w:r>
      <w:r w:rsidRPr="00015C51">
        <w:rPr>
          <w:rFonts w:ascii="Arial" w:hAnsi="Arial" w:cs="Arial"/>
        </w:rPr>
        <w:t xml:space="preserve"> powierzchni </w:t>
      </w:r>
      <w:r w:rsidR="00D769A3">
        <w:rPr>
          <w:rFonts w:ascii="Arial" w:hAnsi="Arial" w:cs="Arial"/>
        </w:rPr>
        <w:t xml:space="preserve">ośrodka </w:t>
      </w:r>
      <w:r w:rsidRPr="00015C51">
        <w:rPr>
          <w:rFonts w:ascii="Arial" w:hAnsi="Arial" w:cs="Arial"/>
        </w:rPr>
        <w:t xml:space="preserve"> została zaprojektowana w  centralnym systemie klimatyzatorów typu VR</w:t>
      </w:r>
      <w:r w:rsidR="00D769A3">
        <w:rPr>
          <w:rFonts w:ascii="Arial" w:hAnsi="Arial" w:cs="Arial"/>
        </w:rPr>
        <w:t>F</w:t>
      </w:r>
      <w:r w:rsidRPr="00015C51">
        <w:rPr>
          <w:rFonts w:ascii="Arial" w:hAnsi="Arial" w:cs="Arial"/>
        </w:rPr>
        <w:t xml:space="preserve"> (system dwururowy). firmy „</w:t>
      </w:r>
      <w:r w:rsidR="00D769A3">
        <w:rPr>
          <w:rFonts w:ascii="Arial" w:hAnsi="Arial" w:cs="Arial"/>
        </w:rPr>
        <w:t>LENOX</w:t>
      </w:r>
      <w:r w:rsidRPr="00015C51">
        <w:rPr>
          <w:rFonts w:ascii="Arial" w:hAnsi="Arial" w:cs="Arial"/>
        </w:rPr>
        <w:t>”. Sterowniki naścienne umieszczone będą przy włącznikach oświetlenia (w systemach „VR</w:t>
      </w:r>
      <w:r w:rsidR="00D769A3">
        <w:rPr>
          <w:rFonts w:ascii="Arial" w:hAnsi="Arial" w:cs="Arial"/>
        </w:rPr>
        <w:t>F</w:t>
      </w:r>
      <w:r w:rsidRPr="00015C51">
        <w:rPr>
          <w:rFonts w:ascii="Arial" w:hAnsi="Arial" w:cs="Arial"/>
        </w:rPr>
        <w:t xml:space="preserve">” jeden sterownik na jedno pomieszczenie). </w:t>
      </w:r>
      <w:r w:rsidRPr="00015C51">
        <w:rPr>
          <w:rFonts w:ascii="Arial" w:hAnsi="Arial" w:cs="Arial"/>
          <w:b/>
        </w:rPr>
        <w:t>Połączenia pomiędzy jednostkami wewnętrznymi a sterownikami naściennymi poprowadzi wykonawca systemu „VRV”. Połączenia sterownicze  i zasilające pomiędzy jednostkami zewnętrznymi a jednostkami wewnętrznymi wzdłuż tras freonowych również poprowadzi wykonawca systemu „VR</w:t>
      </w:r>
      <w:r w:rsidR="00D769A3">
        <w:rPr>
          <w:rFonts w:ascii="Arial" w:hAnsi="Arial" w:cs="Arial"/>
          <w:b/>
        </w:rPr>
        <w:t>F</w:t>
      </w:r>
      <w:r w:rsidRPr="00015C51">
        <w:rPr>
          <w:rFonts w:ascii="Arial" w:hAnsi="Arial" w:cs="Arial"/>
          <w:b/>
        </w:rPr>
        <w:t>”.</w:t>
      </w:r>
      <w:r w:rsidR="002D548A">
        <w:rPr>
          <w:rFonts w:ascii="Arial" w:hAnsi="Arial" w:cs="Arial"/>
          <w:b/>
        </w:rPr>
        <w:t xml:space="preserve"> </w:t>
      </w:r>
    </w:p>
    <w:p w:rsidR="00015C51" w:rsidRPr="00D769A3" w:rsidRDefault="00015C51" w:rsidP="00D769A3">
      <w:pPr>
        <w:rPr>
          <w:rFonts w:ascii="Arial" w:eastAsia="Symbol" w:hAnsi="Arial" w:cs="Arial"/>
          <w:b/>
        </w:rPr>
      </w:pPr>
    </w:p>
    <w:p w:rsidR="00015C51" w:rsidRPr="00015C51" w:rsidRDefault="00015C51" w:rsidP="00015C51">
      <w:pPr>
        <w:rPr>
          <w:rFonts w:ascii="Arial" w:eastAsia="Symbol" w:hAnsi="Arial" w:cs="Arial"/>
        </w:rPr>
      </w:pPr>
      <w:r w:rsidRPr="00015C51">
        <w:rPr>
          <w:rFonts w:ascii="Arial" w:eastAsia="Symbol" w:hAnsi="Arial" w:cs="Arial"/>
        </w:rPr>
        <w:t xml:space="preserve">Skropliny z klimatyzatorów  odprowadzone  będą pompowo i grawitacyjnie do pionów kanalizacji sanitarnej .Odprowadzenie skroplin zaprojektowano z rurociągów </w:t>
      </w:r>
      <w:r w:rsidR="0024278E">
        <w:rPr>
          <w:rFonts w:ascii="Arial" w:eastAsia="Symbol" w:hAnsi="Arial" w:cs="Arial"/>
        </w:rPr>
        <w:t>PE20</w:t>
      </w:r>
      <w:r w:rsidRPr="00015C51">
        <w:rPr>
          <w:rFonts w:ascii="Arial" w:eastAsia="Symbol" w:hAnsi="Arial" w:cs="Arial"/>
        </w:rPr>
        <w:t xml:space="preserve"> </w:t>
      </w:r>
      <w:r w:rsidR="0024278E">
        <w:rPr>
          <w:rFonts w:ascii="Arial" w:eastAsia="Symbol" w:hAnsi="Arial" w:cs="Arial"/>
        </w:rPr>
        <w:t>.od</w:t>
      </w:r>
      <w:r w:rsidR="005E7831">
        <w:rPr>
          <w:rFonts w:ascii="Arial" w:eastAsia="Symbol" w:hAnsi="Arial" w:cs="Arial"/>
        </w:rPr>
        <w:t>pr</w:t>
      </w:r>
      <w:r w:rsidR="0024278E">
        <w:rPr>
          <w:rFonts w:ascii="Arial" w:eastAsia="Symbol" w:hAnsi="Arial" w:cs="Arial"/>
        </w:rPr>
        <w:t>owadzenie skroplin poprzez syfony  przy umywalkach</w:t>
      </w:r>
      <w:r w:rsidR="00942554">
        <w:rPr>
          <w:rFonts w:ascii="Arial" w:eastAsia="Symbol" w:hAnsi="Arial" w:cs="Arial"/>
        </w:rPr>
        <w:t xml:space="preserve"> oraz syfony </w:t>
      </w:r>
      <w:r w:rsidR="005031BD">
        <w:rPr>
          <w:rFonts w:ascii="Arial" w:eastAsia="Symbol" w:hAnsi="Arial" w:cs="Arial"/>
        </w:rPr>
        <w:t xml:space="preserve"> syfony dalmer</w:t>
      </w:r>
      <w:r w:rsidR="005E7831">
        <w:rPr>
          <w:rFonts w:ascii="Arial" w:eastAsia="Symbol" w:hAnsi="Arial" w:cs="Arial"/>
        </w:rPr>
        <w:t xml:space="preserve"> typ 136.2</w:t>
      </w:r>
      <w:r w:rsidR="0024278E">
        <w:rPr>
          <w:rFonts w:ascii="Arial" w:eastAsia="Symbol" w:hAnsi="Arial" w:cs="Arial"/>
        </w:rPr>
        <w:t xml:space="preserve"> </w:t>
      </w:r>
      <w:r w:rsidR="005E7831">
        <w:rPr>
          <w:rFonts w:ascii="Arial" w:eastAsia="Symbol" w:hAnsi="Arial" w:cs="Arial"/>
        </w:rPr>
        <w:t xml:space="preserve">. </w:t>
      </w:r>
    </w:p>
    <w:p w:rsidR="00015C51" w:rsidRPr="00015C51" w:rsidRDefault="00015C51" w:rsidP="00015C51">
      <w:pPr>
        <w:pStyle w:val="Akapitzlist"/>
        <w:rPr>
          <w:rFonts w:ascii="Arial" w:hAnsi="Arial" w:cs="Arial"/>
          <w:sz w:val="24"/>
          <w:szCs w:val="24"/>
        </w:rPr>
      </w:pPr>
    </w:p>
    <w:p w:rsidR="00015C51" w:rsidRPr="00015C51" w:rsidRDefault="00015C51" w:rsidP="00015C51">
      <w:pPr>
        <w:pStyle w:val="Akapitzlist"/>
        <w:rPr>
          <w:rFonts w:ascii="Arial" w:hAnsi="Arial" w:cs="Arial"/>
          <w:sz w:val="24"/>
          <w:szCs w:val="24"/>
        </w:rPr>
      </w:pPr>
    </w:p>
    <w:p w:rsidR="00015C51" w:rsidRPr="00015C51" w:rsidRDefault="00565776" w:rsidP="00565776">
      <w:pPr>
        <w:rPr>
          <w:rFonts w:ascii="Arial" w:hAnsi="Arial" w:cs="Arial"/>
        </w:rPr>
      </w:pPr>
      <w:r w:rsidRPr="00015C51">
        <w:rPr>
          <w:rFonts w:ascii="Arial" w:hAnsi="Arial" w:cs="Arial"/>
          <w:b/>
        </w:rPr>
        <w:t xml:space="preserve">INSTALACJA </w:t>
      </w:r>
      <w:r>
        <w:rPr>
          <w:rFonts w:ascii="Arial" w:hAnsi="Arial" w:cs="Arial"/>
          <w:b/>
        </w:rPr>
        <w:t>WENTYLACJI MECHANICZNEJ</w:t>
      </w:r>
    </w:p>
    <w:p w:rsidR="006B321B" w:rsidRDefault="006B321B" w:rsidP="006B321B">
      <w:pPr>
        <w:rPr>
          <w:rFonts w:ascii="Arial" w:hAnsi="Arial" w:cs="Arial"/>
          <w:b/>
        </w:rPr>
      </w:pPr>
    </w:p>
    <w:p w:rsidR="006B321B" w:rsidRDefault="002D548A" w:rsidP="006B32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6B321B">
        <w:rPr>
          <w:rFonts w:ascii="Arial" w:hAnsi="Arial" w:cs="Arial"/>
          <w:b/>
        </w:rPr>
        <w:t xml:space="preserve">.1. Opis </w:t>
      </w:r>
      <w:r w:rsidR="001076A9">
        <w:rPr>
          <w:rFonts w:ascii="Arial" w:hAnsi="Arial" w:cs="Arial"/>
          <w:b/>
        </w:rPr>
        <w:t xml:space="preserve">ogólny </w:t>
      </w:r>
      <w:r w:rsidR="006B321B">
        <w:rPr>
          <w:rFonts w:ascii="Arial" w:hAnsi="Arial" w:cs="Arial"/>
          <w:b/>
        </w:rPr>
        <w:t xml:space="preserve">instalacji wentylacji mechanicznej </w:t>
      </w:r>
    </w:p>
    <w:p w:rsidR="006B321B" w:rsidRDefault="006B321B" w:rsidP="006B321B">
      <w:pPr>
        <w:rPr>
          <w:rFonts w:ascii="Arial" w:hAnsi="Arial" w:cs="Arial"/>
          <w:b/>
        </w:rPr>
      </w:pPr>
    </w:p>
    <w:p w:rsidR="00565776" w:rsidRDefault="006B321B" w:rsidP="00AD52A3">
      <w:pPr>
        <w:pStyle w:val="Bezodstpw2"/>
        <w:tabs>
          <w:tab w:val="left" w:pos="-12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Powierzchnie </w:t>
      </w:r>
      <w:r w:rsidR="00565776">
        <w:rPr>
          <w:rFonts w:ascii="Arial" w:hAnsi="Arial"/>
        </w:rPr>
        <w:t>objęte przebudową i remontem</w:t>
      </w:r>
      <w:r w:rsidR="000223A9">
        <w:rPr>
          <w:rFonts w:ascii="Arial" w:hAnsi="Arial"/>
        </w:rPr>
        <w:t xml:space="preserve"> etapu 2</w:t>
      </w:r>
      <w:r w:rsidR="00565776">
        <w:rPr>
          <w:rFonts w:ascii="Arial" w:hAnsi="Arial"/>
        </w:rPr>
        <w:t xml:space="preserve"> </w:t>
      </w:r>
      <w:r>
        <w:rPr>
          <w:rFonts w:ascii="Arial" w:hAnsi="Arial"/>
        </w:rPr>
        <w:t xml:space="preserve"> wentylowane będą  poprzez projektowane  systemy  instalacji  wentylacji mechanicznej.  W zakresie opracowania znajduj</w:t>
      </w:r>
      <w:r w:rsidR="00565776">
        <w:rPr>
          <w:rFonts w:ascii="Arial" w:hAnsi="Arial"/>
        </w:rPr>
        <w:t>e</w:t>
      </w:r>
      <w:r>
        <w:rPr>
          <w:rFonts w:ascii="Arial" w:hAnsi="Arial"/>
        </w:rPr>
        <w:t xml:space="preserve"> się </w:t>
      </w:r>
      <w:r w:rsidR="00565776">
        <w:rPr>
          <w:rFonts w:ascii="Arial" w:hAnsi="Arial"/>
        </w:rPr>
        <w:t xml:space="preserve">dachowa </w:t>
      </w:r>
      <w:r>
        <w:rPr>
          <w:rFonts w:ascii="Arial" w:hAnsi="Arial"/>
        </w:rPr>
        <w:t>central</w:t>
      </w:r>
      <w:r w:rsidR="00565776">
        <w:rPr>
          <w:rFonts w:ascii="Arial" w:hAnsi="Arial"/>
        </w:rPr>
        <w:t>a</w:t>
      </w:r>
      <w:r>
        <w:rPr>
          <w:rFonts w:ascii="Arial" w:hAnsi="Arial"/>
        </w:rPr>
        <w:t xml:space="preserve"> wentylacyjn</w:t>
      </w:r>
      <w:r w:rsidR="00565776">
        <w:rPr>
          <w:rFonts w:ascii="Arial" w:hAnsi="Arial"/>
        </w:rPr>
        <w:t>a</w:t>
      </w:r>
      <w:r>
        <w:rPr>
          <w:rFonts w:ascii="Arial" w:hAnsi="Arial"/>
        </w:rPr>
        <w:t xml:space="preserve"> ,</w:t>
      </w:r>
      <w:r w:rsidR="00565776">
        <w:rPr>
          <w:rFonts w:ascii="Arial" w:hAnsi="Arial"/>
        </w:rPr>
        <w:t xml:space="preserve">podwieszana centrala obsługująca część szatniową, </w:t>
      </w:r>
      <w:r>
        <w:rPr>
          <w:rFonts w:ascii="Arial" w:hAnsi="Arial"/>
        </w:rPr>
        <w:t xml:space="preserve">kanały wentylacyjne i system dystrybucji powietrza. Zaprojektowano </w:t>
      </w:r>
      <w:r w:rsidR="00565776">
        <w:rPr>
          <w:rFonts w:ascii="Arial" w:hAnsi="Arial"/>
        </w:rPr>
        <w:t xml:space="preserve">dwa </w:t>
      </w:r>
      <w:r>
        <w:rPr>
          <w:rFonts w:ascii="Arial" w:hAnsi="Arial"/>
        </w:rPr>
        <w:t xml:space="preserve"> odrębne systemy wentylacji</w:t>
      </w:r>
      <w:r w:rsidR="003F2266">
        <w:rPr>
          <w:rFonts w:ascii="Arial" w:hAnsi="Arial"/>
        </w:rPr>
        <w:t xml:space="preserve"> nawiewno wyciągowej </w:t>
      </w:r>
      <w:r>
        <w:rPr>
          <w:rFonts w:ascii="Arial" w:hAnsi="Arial"/>
        </w:rPr>
        <w:t>: N</w:t>
      </w:r>
      <w:r w:rsidR="00AD52A3">
        <w:rPr>
          <w:rFonts w:ascii="Arial" w:hAnsi="Arial"/>
        </w:rPr>
        <w:t>2</w:t>
      </w:r>
      <w:r>
        <w:rPr>
          <w:rFonts w:ascii="Arial" w:hAnsi="Arial"/>
        </w:rPr>
        <w:t>W</w:t>
      </w:r>
      <w:r w:rsidR="00AD52A3"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="000223A9">
        <w:rPr>
          <w:rFonts w:ascii="Arial" w:hAnsi="Arial"/>
        </w:rPr>
        <w:t xml:space="preserve">i N3W3 oraz </w:t>
      </w:r>
      <w:proofErr w:type="spellStart"/>
      <w:r w:rsidR="000223A9">
        <w:rPr>
          <w:rFonts w:ascii="Arial" w:hAnsi="Arial"/>
        </w:rPr>
        <w:t>dodatkow</w:t>
      </w:r>
      <w:proofErr w:type="spellEnd"/>
      <w:r w:rsidR="000223A9">
        <w:rPr>
          <w:rFonts w:ascii="Arial" w:hAnsi="Arial"/>
        </w:rPr>
        <w:t xml:space="preserve"> systemy wentylacji wyciągowej</w:t>
      </w:r>
    </w:p>
    <w:p w:rsidR="008C3C46" w:rsidRDefault="008C3C46" w:rsidP="006B321B">
      <w:pPr>
        <w:pStyle w:val="Bezodstpw2"/>
        <w:tabs>
          <w:tab w:val="left" w:pos="-1260"/>
        </w:tabs>
        <w:jc w:val="both"/>
        <w:rPr>
          <w:rFonts w:ascii="Arial" w:hAnsi="Arial"/>
        </w:rPr>
      </w:pPr>
    </w:p>
    <w:p w:rsidR="00565776" w:rsidRDefault="00565776" w:rsidP="006B321B">
      <w:pPr>
        <w:pStyle w:val="Bezodstpw2"/>
        <w:tabs>
          <w:tab w:val="left" w:pos="-12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1076A9" w:rsidRDefault="001076A9" w:rsidP="001076A9">
      <w:pPr>
        <w:pStyle w:val="Bezodstpw2"/>
        <w:rPr>
          <w:rFonts w:ascii="Arial" w:hAnsi="Arial"/>
        </w:rPr>
      </w:pPr>
      <w:r>
        <w:rPr>
          <w:rFonts w:ascii="Arial" w:hAnsi="Arial"/>
        </w:rPr>
        <w:t>Zaprojektowano anemostaty , kratki  - nawiewne i  wyciągowe .</w:t>
      </w:r>
    </w:p>
    <w:p w:rsidR="001076A9" w:rsidRDefault="001076A9" w:rsidP="001076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Kanały w powierzchni </w:t>
      </w:r>
      <w:r w:rsidR="00616EB7">
        <w:rPr>
          <w:rFonts w:ascii="Arial" w:hAnsi="Arial" w:cs="Arial"/>
        </w:rPr>
        <w:t xml:space="preserve">przychodni nieizolowane za wyjątkiem </w:t>
      </w:r>
    </w:p>
    <w:p w:rsidR="001076A9" w:rsidRDefault="001076A9" w:rsidP="001076A9">
      <w:pPr>
        <w:rPr>
          <w:rFonts w:ascii="Arial" w:hAnsi="Arial" w:cs="Arial"/>
        </w:rPr>
      </w:pPr>
      <w:r>
        <w:rPr>
          <w:rFonts w:ascii="Arial" w:hAnsi="Arial" w:cs="Arial"/>
        </w:rPr>
        <w:t>Kanał</w:t>
      </w:r>
      <w:r w:rsidR="006667A3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prowadzon</w:t>
      </w:r>
      <w:r w:rsidR="006667A3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w szachtach  izolowane 30mm wełną mineralną</w:t>
      </w:r>
    </w:p>
    <w:p w:rsidR="001076A9" w:rsidRDefault="001076A9" w:rsidP="001076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Kanały prowadzone na zewnątrz(prowadzone po dachu) izolowane 50mm wełną mineralną z zewnętrznym płaszczem stalowym lub aluminiowym . </w:t>
      </w:r>
      <w:r w:rsidRPr="00404C92">
        <w:rPr>
          <w:rFonts w:ascii="Arial" w:hAnsi="Arial" w:cs="Arial"/>
        </w:rPr>
        <w:t xml:space="preserve"> </w:t>
      </w:r>
    </w:p>
    <w:p w:rsidR="00332D2B" w:rsidRDefault="00332D2B" w:rsidP="001076A9">
      <w:pPr>
        <w:rPr>
          <w:rFonts w:ascii="Arial" w:hAnsi="Arial" w:cs="Arial"/>
        </w:rPr>
      </w:pPr>
      <w:r>
        <w:rPr>
          <w:rFonts w:ascii="Arial" w:hAnsi="Arial" w:cs="Arial"/>
        </w:rPr>
        <w:t>Kanały z w węźle cieplnym zaizolowane otulinami ppoż conlit EI120</w:t>
      </w:r>
    </w:p>
    <w:p w:rsidR="006667A3" w:rsidRPr="00404C92" w:rsidRDefault="006667A3" w:rsidP="001076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Kanału dolotowego z czerpni do centrali N2W2 izolacja AC 30mm </w:t>
      </w:r>
    </w:p>
    <w:p w:rsidR="001076A9" w:rsidRPr="00404C92" w:rsidRDefault="001076A9" w:rsidP="001076A9">
      <w:pPr>
        <w:rPr>
          <w:rFonts w:ascii="Arial" w:hAnsi="Arial" w:cs="Arial"/>
        </w:rPr>
      </w:pPr>
      <w:r w:rsidRPr="00404C92">
        <w:rPr>
          <w:rFonts w:ascii="Arial" w:hAnsi="Arial" w:cs="Arial"/>
        </w:rPr>
        <w:t>Kanały i kształtki instalacji wentylacyjnych zaprojektowano  z blachy stalowej</w:t>
      </w:r>
    </w:p>
    <w:p w:rsidR="001076A9" w:rsidRDefault="001076A9" w:rsidP="001076A9">
      <w:pPr>
        <w:pStyle w:val="Bezodstpw4"/>
        <w:rPr>
          <w:rFonts w:ascii="Arial" w:hAnsi="Arial"/>
        </w:rPr>
      </w:pPr>
      <w:r w:rsidRPr="00404C92">
        <w:rPr>
          <w:rFonts w:ascii="Arial" w:hAnsi="Arial"/>
        </w:rPr>
        <w:t>ocynkowanej typ A/I wg KB1-37, PN-67/B-03410, BN-8865.</w:t>
      </w:r>
    </w:p>
    <w:p w:rsidR="001076A9" w:rsidRPr="00404C92" w:rsidRDefault="001076A9" w:rsidP="001076A9">
      <w:pPr>
        <w:pStyle w:val="Bezodstpw4"/>
        <w:rPr>
          <w:rFonts w:ascii="Arial" w:hAnsi="Arial"/>
        </w:rPr>
      </w:pPr>
      <w:r w:rsidRPr="00404C92">
        <w:rPr>
          <w:rFonts w:ascii="Arial" w:hAnsi="Arial"/>
        </w:rPr>
        <w:t>Zaprojektowano anemostaty i  kratki nawiewne i  wyciągowe .</w:t>
      </w:r>
    </w:p>
    <w:p w:rsidR="001076A9" w:rsidRPr="00404C92" w:rsidRDefault="001076A9" w:rsidP="001076A9">
      <w:pPr>
        <w:rPr>
          <w:rFonts w:ascii="Arial" w:hAnsi="Arial" w:cs="Arial"/>
        </w:rPr>
      </w:pPr>
      <w:r w:rsidRPr="00404C92">
        <w:rPr>
          <w:rFonts w:ascii="Arial" w:hAnsi="Arial" w:cs="Arial"/>
        </w:rPr>
        <w:t xml:space="preserve">Do mocowania kanałów należy wykorzystywać elementy konstrukcyjne budynku. </w:t>
      </w:r>
    </w:p>
    <w:p w:rsidR="001076A9" w:rsidRPr="00404C92" w:rsidRDefault="001076A9" w:rsidP="001076A9">
      <w:pPr>
        <w:rPr>
          <w:rFonts w:ascii="Arial" w:hAnsi="Arial" w:cs="Arial"/>
        </w:rPr>
      </w:pPr>
      <w:r w:rsidRPr="00404C92">
        <w:rPr>
          <w:rFonts w:ascii="Arial" w:hAnsi="Arial" w:cs="Arial"/>
        </w:rPr>
        <w:t>Kanały podwieszać w odstępach w zależności od wymiaru i sztywności kanału.</w:t>
      </w:r>
    </w:p>
    <w:p w:rsidR="001076A9" w:rsidRDefault="001076A9" w:rsidP="001076A9">
      <w:pPr>
        <w:pStyle w:val="Tekstpodstawowywcity"/>
        <w:ind w:left="0"/>
        <w:rPr>
          <w:rFonts w:ascii="Arial" w:hAnsi="Arial" w:cs="Arial"/>
        </w:rPr>
      </w:pPr>
      <w:r w:rsidRPr="00404C92">
        <w:rPr>
          <w:rFonts w:ascii="Arial" w:hAnsi="Arial" w:cs="Arial"/>
        </w:rPr>
        <w:t>Do montowania kanałów zaprojektowano rozwiązania systemowe HQ i MI   na</w:t>
      </w:r>
      <w:r>
        <w:rPr>
          <w:rFonts w:ascii="Arial" w:hAnsi="Arial" w:cs="Arial"/>
        </w:rPr>
        <w:t xml:space="preserve"> </w:t>
      </w:r>
      <w:r w:rsidRPr="00404C92">
        <w:rPr>
          <w:rFonts w:ascii="Arial" w:hAnsi="Arial" w:cs="Arial"/>
        </w:rPr>
        <w:t xml:space="preserve">przykład  prod. </w:t>
      </w:r>
      <w:r>
        <w:rPr>
          <w:rFonts w:ascii="Arial" w:hAnsi="Arial" w:cs="Arial"/>
        </w:rPr>
        <w:t>„</w:t>
      </w:r>
      <w:r w:rsidRPr="00404C92">
        <w:rPr>
          <w:rFonts w:ascii="Arial" w:hAnsi="Arial" w:cs="Arial"/>
        </w:rPr>
        <w:t>Hilti</w:t>
      </w:r>
      <w:r>
        <w:rPr>
          <w:rFonts w:ascii="Arial" w:hAnsi="Arial" w:cs="Arial"/>
        </w:rPr>
        <w:t>”</w:t>
      </w:r>
      <w:r w:rsidRPr="00404C9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93475C" w:rsidRDefault="0093475C" w:rsidP="006B321B">
      <w:pPr>
        <w:pStyle w:val="Bezodstpw2"/>
        <w:rPr>
          <w:rFonts w:ascii="Arial" w:hAnsi="Arial"/>
          <w:b/>
        </w:rPr>
      </w:pPr>
    </w:p>
    <w:p w:rsidR="00CE540D" w:rsidRDefault="00CE540D" w:rsidP="00CE540D">
      <w:pPr>
        <w:rPr>
          <w:rFonts w:ascii="Arial" w:eastAsia="Symbol" w:hAnsi="Arial" w:cs="Arial"/>
          <w:b/>
        </w:rPr>
      </w:pPr>
    </w:p>
    <w:p w:rsidR="00CE540D" w:rsidRDefault="00CE540D" w:rsidP="003F2266">
      <w:pPr>
        <w:pStyle w:val="Bezodstpw2"/>
        <w:rPr>
          <w:rFonts w:ascii="Arial" w:hAnsi="Arial"/>
        </w:rPr>
      </w:pPr>
    </w:p>
    <w:p w:rsidR="00395EE0" w:rsidRDefault="00395EE0" w:rsidP="006B321B">
      <w:pPr>
        <w:pStyle w:val="Bezodstpw2"/>
        <w:rPr>
          <w:rFonts w:ascii="Arial" w:hAnsi="Arial"/>
        </w:rPr>
      </w:pPr>
    </w:p>
    <w:p w:rsidR="00803DB2" w:rsidRDefault="00803DB2" w:rsidP="006B321B">
      <w:pPr>
        <w:rPr>
          <w:rFonts w:ascii="Arial" w:eastAsia="Symbol" w:hAnsi="Arial" w:cs="Arial"/>
          <w:b/>
        </w:rPr>
      </w:pPr>
    </w:p>
    <w:p w:rsidR="006B321B" w:rsidRDefault="002D548A" w:rsidP="006B321B">
      <w:pPr>
        <w:rPr>
          <w:rFonts w:ascii="Arial" w:eastAsia="Symbol" w:hAnsi="Arial" w:cs="Arial"/>
          <w:b/>
        </w:rPr>
      </w:pPr>
      <w:r>
        <w:rPr>
          <w:rFonts w:ascii="Arial" w:eastAsia="Symbol" w:hAnsi="Arial" w:cs="Arial"/>
          <w:b/>
        </w:rPr>
        <w:lastRenderedPageBreak/>
        <w:t>7</w:t>
      </w:r>
      <w:r w:rsidR="00E24D10">
        <w:rPr>
          <w:rFonts w:ascii="Arial" w:eastAsia="Symbol" w:hAnsi="Arial" w:cs="Arial"/>
          <w:b/>
        </w:rPr>
        <w:t>.</w:t>
      </w:r>
      <w:r>
        <w:rPr>
          <w:rFonts w:ascii="Arial" w:eastAsia="Symbol" w:hAnsi="Arial" w:cs="Arial"/>
          <w:b/>
        </w:rPr>
        <w:t>3</w:t>
      </w:r>
      <w:r w:rsidR="006B321B">
        <w:rPr>
          <w:rFonts w:ascii="Arial" w:eastAsia="Symbol" w:hAnsi="Arial" w:cs="Arial"/>
          <w:b/>
        </w:rPr>
        <w:t>.  Ochrona akustyczna</w:t>
      </w:r>
    </w:p>
    <w:p w:rsidR="006B321B" w:rsidRDefault="006B321B" w:rsidP="006B321B">
      <w:pPr>
        <w:rPr>
          <w:rFonts w:ascii="Arial" w:eastAsia="Symbol" w:hAnsi="Arial" w:cs="Arial"/>
          <w:b/>
        </w:rPr>
      </w:pPr>
    </w:p>
    <w:p w:rsidR="006B321B" w:rsidRDefault="006B321B" w:rsidP="002D7333">
      <w:pPr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Zaprojektowano tłumiki akustyczne.</w:t>
      </w:r>
      <w:r w:rsidR="00FB4640">
        <w:rPr>
          <w:rFonts w:ascii="Arial" w:eastAsia="Symbol" w:hAnsi="Arial" w:cs="Arial"/>
        </w:rPr>
        <w:t xml:space="preserve"> Podstawy tłumiące .</w:t>
      </w:r>
      <w:r>
        <w:rPr>
          <w:rFonts w:ascii="Arial" w:eastAsia="Symbol" w:hAnsi="Arial" w:cs="Arial"/>
        </w:rPr>
        <w:t>Dopuszczalny poziom hałasu przenikający do pomieszczeń wynosi:Szatnie ,przebieralnie 60 dBA</w:t>
      </w:r>
    </w:p>
    <w:p w:rsidR="006B321B" w:rsidRDefault="006B321B" w:rsidP="006B321B">
      <w:pPr>
        <w:tabs>
          <w:tab w:val="left" w:pos="7230"/>
        </w:tabs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Natryskownie  65 dBABiura ,administracja,  </w:t>
      </w:r>
      <w:r w:rsidR="00FB4640">
        <w:rPr>
          <w:rFonts w:ascii="Arial" w:eastAsia="Symbol" w:hAnsi="Arial" w:cs="Arial"/>
        </w:rPr>
        <w:t xml:space="preserve">gabinety </w:t>
      </w:r>
      <w:r>
        <w:rPr>
          <w:rFonts w:ascii="Arial" w:eastAsia="Symbol" w:hAnsi="Arial" w:cs="Arial"/>
        </w:rPr>
        <w:t xml:space="preserve"> 4</w:t>
      </w:r>
      <w:r w:rsidR="00FB4640">
        <w:rPr>
          <w:rFonts w:ascii="Arial" w:eastAsia="Symbol" w:hAnsi="Arial" w:cs="Arial"/>
        </w:rPr>
        <w:t>0</w:t>
      </w:r>
      <w:r>
        <w:rPr>
          <w:rFonts w:ascii="Arial" w:eastAsia="Symbol" w:hAnsi="Arial" w:cs="Arial"/>
        </w:rPr>
        <w:t xml:space="preserve"> dBA</w:t>
      </w:r>
    </w:p>
    <w:p w:rsidR="006B321B" w:rsidRDefault="006B321B" w:rsidP="006B321B">
      <w:pPr>
        <w:tabs>
          <w:tab w:val="left" w:pos="7230"/>
        </w:tabs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dBAPomieszczenia techniczne  65 dB</w:t>
      </w:r>
    </w:p>
    <w:p w:rsidR="006B321B" w:rsidRDefault="006B321B" w:rsidP="006B321B">
      <w:pPr>
        <w:tabs>
          <w:tab w:val="left" w:pos="7230"/>
        </w:tabs>
        <w:rPr>
          <w:rFonts w:ascii="Arial" w:eastAsia="Symbol" w:hAnsi="Arial" w:cs="Arial"/>
          <w:b/>
        </w:rPr>
      </w:pPr>
    </w:p>
    <w:p w:rsidR="00BF5B24" w:rsidRDefault="00BF5B24" w:rsidP="006B321B">
      <w:pPr>
        <w:rPr>
          <w:rFonts w:ascii="Arial" w:eastAsia="Symbol" w:hAnsi="Arial" w:cs="Arial"/>
          <w:b/>
        </w:rPr>
      </w:pPr>
    </w:p>
    <w:p w:rsidR="006B321B" w:rsidRDefault="002D548A" w:rsidP="006B321B">
      <w:pPr>
        <w:rPr>
          <w:rFonts w:ascii="Arial" w:eastAsia="Symbol" w:hAnsi="Arial" w:cs="Arial"/>
          <w:b/>
        </w:rPr>
      </w:pPr>
      <w:r>
        <w:rPr>
          <w:rFonts w:ascii="Arial" w:eastAsia="Symbol" w:hAnsi="Arial" w:cs="Arial"/>
          <w:b/>
        </w:rPr>
        <w:t>8</w:t>
      </w:r>
      <w:r w:rsidR="00E24D10">
        <w:rPr>
          <w:rFonts w:ascii="Arial" w:eastAsia="Symbol" w:hAnsi="Arial" w:cs="Arial"/>
          <w:b/>
        </w:rPr>
        <w:t>.</w:t>
      </w:r>
      <w:r w:rsidR="006B321B">
        <w:rPr>
          <w:rFonts w:ascii="Arial" w:eastAsia="Symbol" w:hAnsi="Arial" w:cs="Arial"/>
          <w:b/>
        </w:rPr>
        <w:t xml:space="preserve">  Ochrona ppoż</w:t>
      </w:r>
    </w:p>
    <w:p w:rsidR="006B321B" w:rsidRDefault="006B321B" w:rsidP="006B321B">
      <w:pPr>
        <w:rPr>
          <w:rFonts w:ascii="Arial" w:eastAsia="Symbol" w:hAnsi="Arial" w:cs="Arial"/>
          <w:b/>
        </w:rPr>
      </w:pPr>
    </w:p>
    <w:p w:rsidR="006B321B" w:rsidRDefault="006B321B" w:rsidP="006B321B">
      <w:pPr>
        <w:rPr>
          <w:rFonts w:ascii="Arial" w:hAnsi="Arial" w:cs="Arial"/>
          <w:lang w:eastAsia="pl-PL"/>
        </w:rPr>
      </w:pPr>
      <w:r>
        <w:rPr>
          <w:rFonts w:ascii="Arial" w:eastAsia="Symbol" w:hAnsi="Arial" w:cs="Arial"/>
        </w:rPr>
        <w:t>Na ścianach  oddzielenia ppoż.  zaprojektowano  klapy 120EI</w:t>
      </w:r>
      <w:r w:rsidR="00FB4640">
        <w:rPr>
          <w:rFonts w:ascii="Arial" w:eastAsia="Symbol" w:hAnsi="Arial" w:cs="Arial"/>
        </w:rPr>
        <w:t xml:space="preserve"> i EI60</w:t>
      </w:r>
      <w:r>
        <w:rPr>
          <w:rFonts w:ascii="Arial" w:eastAsia="Symbol" w:hAnsi="Arial" w:cs="Arial"/>
        </w:rPr>
        <w:t xml:space="preserve">. </w:t>
      </w:r>
    </w:p>
    <w:p w:rsidR="006B321B" w:rsidRDefault="006B321B" w:rsidP="006B3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Symbo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Dobrano klapy  </w:t>
      </w:r>
    </w:p>
    <w:p w:rsidR="006B321B" w:rsidRDefault="006B321B" w:rsidP="006B321B">
      <w:pPr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Dla rurociągów przenikających ściany  rozdzielenia ppoż.  zaprojektowano przepusty ppoż 2h odporności ogniowej </w:t>
      </w:r>
    </w:p>
    <w:p w:rsidR="00803DB2" w:rsidRDefault="00803DB2" w:rsidP="006B321B">
      <w:pPr>
        <w:rPr>
          <w:rFonts w:ascii="Arial" w:eastAsia="Symbol" w:hAnsi="Arial" w:cs="Arial"/>
          <w:b/>
        </w:rPr>
      </w:pPr>
    </w:p>
    <w:p w:rsidR="006B321B" w:rsidRDefault="006B321B" w:rsidP="006B321B">
      <w:pPr>
        <w:rPr>
          <w:rFonts w:ascii="Arial" w:eastAsia="Symbol" w:hAnsi="Arial" w:cs="Arial"/>
        </w:rPr>
      </w:pPr>
      <w:r>
        <w:rPr>
          <w:rFonts w:ascii="Arial" w:hAnsi="Arial" w:cs="Arial"/>
        </w:rPr>
        <w:t>.</w:t>
      </w:r>
    </w:p>
    <w:p w:rsidR="002D7333" w:rsidRDefault="002D7333" w:rsidP="003831B3">
      <w:pPr>
        <w:pStyle w:val="Nagwek5"/>
        <w:jc w:val="left"/>
        <w:rPr>
          <w:sz w:val="28"/>
        </w:rPr>
      </w:pPr>
    </w:p>
    <w:p w:rsidR="00D769A3" w:rsidRPr="00015C51" w:rsidRDefault="00703ECC" w:rsidP="00D769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D769A3" w:rsidRPr="00015C51">
        <w:rPr>
          <w:rFonts w:ascii="Arial" w:hAnsi="Arial" w:cs="Arial"/>
          <w:b/>
        </w:rPr>
        <w:t>. ZAGADNIENIA BHP</w:t>
      </w:r>
    </w:p>
    <w:p w:rsidR="00D769A3" w:rsidRPr="00015C51" w:rsidRDefault="00D769A3" w:rsidP="00D769A3">
      <w:pPr>
        <w:pStyle w:val="Akapitzlist"/>
        <w:rPr>
          <w:rFonts w:ascii="Arial" w:hAnsi="Arial" w:cs="Arial"/>
          <w:b/>
          <w:sz w:val="24"/>
          <w:szCs w:val="24"/>
        </w:rPr>
      </w:pPr>
    </w:p>
    <w:p w:rsidR="00D769A3" w:rsidRPr="00015C51" w:rsidRDefault="00D769A3" w:rsidP="00D769A3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>Wszystkie zastosowane urządzenia muszą posiadać stosowne Certyfikaty lub</w:t>
      </w:r>
    </w:p>
    <w:p w:rsidR="00D769A3" w:rsidRPr="00015C51" w:rsidRDefault="00D769A3" w:rsidP="00D769A3">
      <w:pPr>
        <w:rPr>
          <w:rFonts w:ascii="Arial" w:hAnsi="Arial" w:cs="Arial"/>
          <w:bCs/>
        </w:rPr>
      </w:pPr>
      <w:r w:rsidRPr="00015C51">
        <w:rPr>
          <w:rFonts w:ascii="Arial" w:hAnsi="Arial" w:cs="Arial"/>
          <w:bCs/>
        </w:rPr>
        <w:t>Aprobaty Techniczne. Muszą być montowane przez wyspecjalizowane firmy posiadające stosowne uprawnienia zgodnie z wymogami przepisów BHP.</w:t>
      </w:r>
    </w:p>
    <w:p w:rsidR="00B4189F" w:rsidRDefault="00B4189F" w:rsidP="003831B3">
      <w:pPr>
        <w:pStyle w:val="Nagwek5"/>
        <w:jc w:val="left"/>
        <w:rPr>
          <w:rFonts w:eastAsia="Calibri"/>
          <w:kern w:val="0"/>
          <w:sz w:val="24"/>
        </w:rPr>
      </w:pPr>
    </w:p>
    <w:p w:rsidR="00B4189F" w:rsidRDefault="00B4189F" w:rsidP="003831B3">
      <w:pPr>
        <w:pStyle w:val="Nagwek5"/>
        <w:jc w:val="left"/>
        <w:rPr>
          <w:rFonts w:eastAsia="Calibri"/>
          <w:kern w:val="0"/>
          <w:sz w:val="24"/>
        </w:rPr>
      </w:pPr>
    </w:p>
    <w:p w:rsidR="00F84E20" w:rsidRDefault="00F84E20" w:rsidP="006B321B">
      <w:pPr>
        <w:pStyle w:val="Tekstpodstawowy31"/>
        <w:rPr>
          <w:rFonts w:ascii="Arial" w:eastAsia="Symbol" w:hAnsi="Arial" w:cs="Arial"/>
          <w:b/>
          <w:iCs/>
          <w:sz w:val="24"/>
          <w:szCs w:val="24"/>
        </w:rPr>
      </w:pPr>
    </w:p>
    <w:p w:rsidR="00F84E20" w:rsidRDefault="00F84E20" w:rsidP="006B321B">
      <w:pPr>
        <w:pStyle w:val="Tekstpodstawowy31"/>
        <w:rPr>
          <w:rFonts w:ascii="Arial" w:eastAsia="Symbol" w:hAnsi="Arial" w:cs="Arial"/>
          <w:b/>
          <w:iCs/>
          <w:sz w:val="24"/>
          <w:szCs w:val="24"/>
        </w:rPr>
      </w:pPr>
    </w:p>
    <w:p w:rsidR="00401564" w:rsidRDefault="00401564">
      <w:pPr>
        <w:pStyle w:val="Standard"/>
      </w:pPr>
    </w:p>
    <w:sectPr w:rsidR="00401564" w:rsidSect="00B7324C">
      <w:footerReference w:type="default" r:id="rId10"/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602" w:rsidRDefault="00972602">
      <w:r>
        <w:separator/>
      </w:r>
    </w:p>
  </w:endnote>
  <w:endnote w:type="continuationSeparator" w:id="0">
    <w:p w:rsidR="00972602" w:rsidRDefault="0097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C" w:rsidRDefault="00F77F03">
    <w:pPr>
      <w:pStyle w:val="Stopka"/>
      <w:jc w:val="right"/>
    </w:pPr>
    <w:fldSimple w:instr=" PAGE   \* MERGEFORMAT ">
      <w:r w:rsidR="001D24C8">
        <w:rPr>
          <w:noProof/>
        </w:rPr>
        <w:t>2</w:t>
      </w:r>
    </w:fldSimple>
  </w:p>
  <w:p w:rsidR="0057340C" w:rsidRDefault="0057340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19268"/>
      <w:docPartObj>
        <w:docPartGallery w:val="Page Numbers (Bottom of Page)"/>
        <w:docPartUnique/>
      </w:docPartObj>
    </w:sdtPr>
    <w:sdtContent>
      <w:p w:rsidR="0057340C" w:rsidRDefault="00F77F03">
        <w:pPr>
          <w:pStyle w:val="Stopka"/>
          <w:jc w:val="right"/>
        </w:pPr>
        <w:fldSimple w:instr=" PAGE   \* MERGEFORMAT ">
          <w:r w:rsidR="001D24C8">
            <w:rPr>
              <w:noProof/>
            </w:rPr>
            <w:t>6</w:t>
          </w:r>
        </w:fldSimple>
      </w:p>
    </w:sdtContent>
  </w:sdt>
  <w:p w:rsidR="0057340C" w:rsidRDefault="005734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602" w:rsidRDefault="00972602">
      <w:r>
        <w:rPr>
          <w:color w:val="000000"/>
        </w:rPr>
        <w:separator/>
      </w:r>
    </w:p>
  </w:footnote>
  <w:footnote w:type="continuationSeparator" w:id="0">
    <w:p w:rsidR="00972602" w:rsidRDefault="00972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C" w:rsidRDefault="0057340C">
    <w:pPr>
      <w:pStyle w:val="Nagwek"/>
    </w:pPr>
  </w:p>
  <w:p w:rsidR="0057340C" w:rsidRPr="00F84E20" w:rsidRDefault="0057340C" w:rsidP="00F84E20">
    <w:pPr>
      <w:pStyle w:val="Textbody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</w:abstractNum>
  <w:abstractNum w:abstractNumId="5">
    <w:nsid w:val="0DAF1806"/>
    <w:multiLevelType w:val="multilevel"/>
    <w:tmpl w:val="9380FD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F3C20B1"/>
    <w:multiLevelType w:val="multilevel"/>
    <w:tmpl w:val="CCBC077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>
    <w:nsid w:val="18E37858"/>
    <w:multiLevelType w:val="multilevel"/>
    <w:tmpl w:val="45EA72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79934011"/>
    <w:multiLevelType w:val="multilevel"/>
    <w:tmpl w:val="25BC0B20"/>
    <w:styleLink w:val="WW8Num2"/>
    <w:lvl w:ilvl="0">
      <w:numFmt w:val="bullet"/>
      <w:lvlText w:val="-"/>
      <w:lvlJc w:val="left"/>
      <w:pPr>
        <w:ind w:left="360" w:hanging="360"/>
      </w:pPr>
      <w:rPr>
        <w:rFonts w:ascii="Times New Roman" w:eastAsia="Symbol" w:hAnsi="Times New Roman" w:cs="Times New Roman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6"/>
  </w:num>
  <w:num w:numId="2">
    <w:abstractNumId w:val="8"/>
  </w:num>
  <w:num w:numId="3">
    <w:abstractNumId w:val="8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630DCD"/>
    <w:rsid w:val="00003589"/>
    <w:rsid w:val="00013BB9"/>
    <w:rsid w:val="00015C51"/>
    <w:rsid w:val="000223A9"/>
    <w:rsid w:val="00026738"/>
    <w:rsid w:val="000326D0"/>
    <w:rsid w:val="00035ECE"/>
    <w:rsid w:val="00050E82"/>
    <w:rsid w:val="000545E2"/>
    <w:rsid w:val="00074C69"/>
    <w:rsid w:val="00077C6A"/>
    <w:rsid w:val="00081892"/>
    <w:rsid w:val="00085B2C"/>
    <w:rsid w:val="00086FD5"/>
    <w:rsid w:val="00092DE4"/>
    <w:rsid w:val="000D621E"/>
    <w:rsid w:val="000E4BF9"/>
    <w:rsid w:val="00105321"/>
    <w:rsid w:val="001076A9"/>
    <w:rsid w:val="001138D5"/>
    <w:rsid w:val="00124354"/>
    <w:rsid w:val="0014301A"/>
    <w:rsid w:val="00166FEB"/>
    <w:rsid w:val="0016705A"/>
    <w:rsid w:val="00176498"/>
    <w:rsid w:val="00177523"/>
    <w:rsid w:val="00186DF6"/>
    <w:rsid w:val="00195439"/>
    <w:rsid w:val="001A6D74"/>
    <w:rsid w:val="001B4C44"/>
    <w:rsid w:val="001C0B7F"/>
    <w:rsid w:val="001D24C8"/>
    <w:rsid w:val="001D49BC"/>
    <w:rsid w:val="001D4C15"/>
    <w:rsid w:val="001E1B1F"/>
    <w:rsid w:val="001E6163"/>
    <w:rsid w:val="001F1763"/>
    <w:rsid w:val="001F71ED"/>
    <w:rsid w:val="00212671"/>
    <w:rsid w:val="00222AB1"/>
    <w:rsid w:val="00227BDA"/>
    <w:rsid w:val="0023413E"/>
    <w:rsid w:val="0024278E"/>
    <w:rsid w:val="002474AB"/>
    <w:rsid w:val="002735A8"/>
    <w:rsid w:val="00290D02"/>
    <w:rsid w:val="00292B2E"/>
    <w:rsid w:val="002941DA"/>
    <w:rsid w:val="0029476A"/>
    <w:rsid w:val="002B18B2"/>
    <w:rsid w:val="002B7505"/>
    <w:rsid w:val="002D5016"/>
    <w:rsid w:val="002D548A"/>
    <w:rsid w:val="002D7333"/>
    <w:rsid w:val="002E0245"/>
    <w:rsid w:val="002F4897"/>
    <w:rsid w:val="002F5899"/>
    <w:rsid w:val="0032519E"/>
    <w:rsid w:val="00332D2B"/>
    <w:rsid w:val="00357CDD"/>
    <w:rsid w:val="00364A85"/>
    <w:rsid w:val="00370632"/>
    <w:rsid w:val="003741B5"/>
    <w:rsid w:val="003824E6"/>
    <w:rsid w:val="003831B3"/>
    <w:rsid w:val="003925F6"/>
    <w:rsid w:val="00395EE0"/>
    <w:rsid w:val="003A1B9B"/>
    <w:rsid w:val="003C66D9"/>
    <w:rsid w:val="003D2F49"/>
    <w:rsid w:val="003D6F41"/>
    <w:rsid w:val="003E0614"/>
    <w:rsid w:val="003E285A"/>
    <w:rsid w:val="003E4CD0"/>
    <w:rsid w:val="003F2266"/>
    <w:rsid w:val="004008F2"/>
    <w:rsid w:val="00401564"/>
    <w:rsid w:val="0042168F"/>
    <w:rsid w:val="004302A9"/>
    <w:rsid w:val="00430F12"/>
    <w:rsid w:val="00431080"/>
    <w:rsid w:val="00435B66"/>
    <w:rsid w:val="00436E80"/>
    <w:rsid w:val="00442D3B"/>
    <w:rsid w:val="00444876"/>
    <w:rsid w:val="004745CB"/>
    <w:rsid w:val="0047653D"/>
    <w:rsid w:val="00496093"/>
    <w:rsid w:val="004A0041"/>
    <w:rsid w:val="004A0553"/>
    <w:rsid w:val="004A08DF"/>
    <w:rsid w:val="004A3A8A"/>
    <w:rsid w:val="004A59B2"/>
    <w:rsid w:val="004D20F4"/>
    <w:rsid w:val="004E244E"/>
    <w:rsid w:val="005031BD"/>
    <w:rsid w:val="00503292"/>
    <w:rsid w:val="0051009D"/>
    <w:rsid w:val="005112C7"/>
    <w:rsid w:val="00515429"/>
    <w:rsid w:val="00524754"/>
    <w:rsid w:val="00541276"/>
    <w:rsid w:val="00547F13"/>
    <w:rsid w:val="00554742"/>
    <w:rsid w:val="00561A63"/>
    <w:rsid w:val="00565776"/>
    <w:rsid w:val="0057340C"/>
    <w:rsid w:val="0057718D"/>
    <w:rsid w:val="005962DD"/>
    <w:rsid w:val="005A14A2"/>
    <w:rsid w:val="005C064D"/>
    <w:rsid w:val="005C4CB8"/>
    <w:rsid w:val="005D0FF8"/>
    <w:rsid w:val="005D58C7"/>
    <w:rsid w:val="005E0570"/>
    <w:rsid w:val="005E7831"/>
    <w:rsid w:val="005F3291"/>
    <w:rsid w:val="005F6284"/>
    <w:rsid w:val="00613319"/>
    <w:rsid w:val="00616EB7"/>
    <w:rsid w:val="00630DCD"/>
    <w:rsid w:val="00637562"/>
    <w:rsid w:val="0065227D"/>
    <w:rsid w:val="006667A3"/>
    <w:rsid w:val="00680A7A"/>
    <w:rsid w:val="00683929"/>
    <w:rsid w:val="00683AE3"/>
    <w:rsid w:val="006843E9"/>
    <w:rsid w:val="006944CE"/>
    <w:rsid w:val="006A1328"/>
    <w:rsid w:val="006A6395"/>
    <w:rsid w:val="006A644D"/>
    <w:rsid w:val="006A6C41"/>
    <w:rsid w:val="006B321B"/>
    <w:rsid w:val="006B3248"/>
    <w:rsid w:val="006C170F"/>
    <w:rsid w:val="006C1A3C"/>
    <w:rsid w:val="006E2303"/>
    <w:rsid w:val="006E58C2"/>
    <w:rsid w:val="006F55F5"/>
    <w:rsid w:val="00703ECC"/>
    <w:rsid w:val="00710DC2"/>
    <w:rsid w:val="007138A2"/>
    <w:rsid w:val="00715310"/>
    <w:rsid w:val="00716DB8"/>
    <w:rsid w:val="00720657"/>
    <w:rsid w:val="0072553A"/>
    <w:rsid w:val="00726A82"/>
    <w:rsid w:val="007324BF"/>
    <w:rsid w:val="007411DA"/>
    <w:rsid w:val="0074545C"/>
    <w:rsid w:val="00747D30"/>
    <w:rsid w:val="007636C6"/>
    <w:rsid w:val="0076433F"/>
    <w:rsid w:val="007769C8"/>
    <w:rsid w:val="007853E2"/>
    <w:rsid w:val="00785C48"/>
    <w:rsid w:val="007875E2"/>
    <w:rsid w:val="007903DE"/>
    <w:rsid w:val="007923E5"/>
    <w:rsid w:val="00796BEF"/>
    <w:rsid w:val="007A0B6C"/>
    <w:rsid w:val="007A676C"/>
    <w:rsid w:val="007A741A"/>
    <w:rsid w:val="007C1982"/>
    <w:rsid w:val="007D2243"/>
    <w:rsid w:val="007E2B6A"/>
    <w:rsid w:val="007E4D9E"/>
    <w:rsid w:val="007F44F4"/>
    <w:rsid w:val="00803DB2"/>
    <w:rsid w:val="008046D8"/>
    <w:rsid w:val="00806260"/>
    <w:rsid w:val="00835EEB"/>
    <w:rsid w:val="0084091B"/>
    <w:rsid w:val="00842553"/>
    <w:rsid w:val="0086150F"/>
    <w:rsid w:val="00874DBD"/>
    <w:rsid w:val="0087798D"/>
    <w:rsid w:val="00881E74"/>
    <w:rsid w:val="00885071"/>
    <w:rsid w:val="0089674C"/>
    <w:rsid w:val="008A6802"/>
    <w:rsid w:val="008B4FD7"/>
    <w:rsid w:val="008C3C46"/>
    <w:rsid w:val="008D0538"/>
    <w:rsid w:val="009026D7"/>
    <w:rsid w:val="009312AF"/>
    <w:rsid w:val="0093332C"/>
    <w:rsid w:val="0093475C"/>
    <w:rsid w:val="00935BC8"/>
    <w:rsid w:val="00941A80"/>
    <w:rsid w:val="00942554"/>
    <w:rsid w:val="00962952"/>
    <w:rsid w:val="009705A7"/>
    <w:rsid w:val="00970F32"/>
    <w:rsid w:val="00972602"/>
    <w:rsid w:val="009903AB"/>
    <w:rsid w:val="009A5071"/>
    <w:rsid w:val="009B0F68"/>
    <w:rsid w:val="009B793B"/>
    <w:rsid w:val="009C0F4C"/>
    <w:rsid w:val="009C61EE"/>
    <w:rsid w:val="009E542E"/>
    <w:rsid w:val="009F2AC7"/>
    <w:rsid w:val="00A012A8"/>
    <w:rsid w:val="00A105F3"/>
    <w:rsid w:val="00A1222B"/>
    <w:rsid w:val="00A14334"/>
    <w:rsid w:val="00A274F8"/>
    <w:rsid w:val="00A35145"/>
    <w:rsid w:val="00A4433A"/>
    <w:rsid w:val="00A577B4"/>
    <w:rsid w:val="00A70FF0"/>
    <w:rsid w:val="00A710D2"/>
    <w:rsid w:val="00AA0E2A"/>
    <w:rsid w:val="00AA5B7A"/>
    <w:rsid w:val="00AA7C38"/>
    <w:rsid w:val="00AD0E67"/>
    <w:rsid w:val="00AD3AD9"/>
    <w:rsid w:val="00AD52A3"/>
    <w:rsid w:val="00AD5E88"/>
    <w:rsid w:val="00AD5E8E"/>
    <w:rsid w:val="00AE26E3"/>
    <w:rsid w:val="00AE2D18"/>
    <w:rsid w:val="00B012D5"/>
    <w:rsid w:val="00B1136C"/>
    <w:rsid w:val="00B1798A"/>
    <w:rsid w:val="00B22A77"/>
    <w:rsid w:val="00B2707A"/>
    <w:rsid w:val="00B33FFF"/>
    <w:rsid w:val="00B4189F"/>
    <w:rsid w:val="00B444B1"/>
    <w:rsid w:val="00B55654"/>
    <w:rsid w:val="00B7324C"/>
    <w:rsid w:val="00B76843"/>
    <w:rsid w:val="00BA2153"/>
    <w:rsid w:val="00BB0EF8"/>
    <w:rsid w:val="00BB72ED"/>
    <w:rsid w:val="00BD5BB1"/>
    <w:rsid w:val="00BD6CB2"/>
    <w:rsid w:val="00BE3D54"/>
    <w:rsid w:val="00BE63E7"/>
    <w:rsid w:val="00BF184C"/>
    <w:rsid w:val="00BF5B24"/>
    <w:rsid w:val="00C41730"/>
    <w:rsid w:val="00C64127"/>
    <w:rsid w:val="00C85F94"/>
    <w:rsid w:val="00C90583"/>
    <w:rsid w:val="00CA0F9B"/>
    <w:rsid w:val="00CA1E27"/>
    <w:rsid w:val="00CB482C"/>
    <w:rsid w:val="00CC0D22"/>
    <w:rsid w:val="00CC5C99"/>
    <w:rsid w:val="00CE07AD"/>
    <w:rsid w:val="00CE540D"/>
    <w:rsid w:val="00D01D73"/>
    <w:rsid w:val="00D02738"/>
    <w:rsid w:val="00D05770"/>
    <w:rsid w:val="00D21927"/>
    <w:rsid w:val="00D302B7"/>
    <w:rsid w:val="00D34005"/>
    <w:rsid w:val="00D3761F"/>
    <w:rsid w:val="00D40D2B"/>
    <w:rsid w:val="00D41E1A"/>
    <w:rsid w:val="00D769A3"/>
    <w:rsid w:val="00D85F5E"/>
    <w:rsid w:val="00D92D26"/>
    <w:rsid w:val="00DA32E2"/>
    <w:rsid w:val="00DB1020"/>
    <w:rsid w:val="00DB547A"/>
    <w:rsid w:val="00DB5B59"/>
    <w:rsid w:val="00DC1120"/>
    <w:rsid w:val="00DE25EA"/>
    <w:rsid w:val="00E02ED4"/>
    <w:rsid w:val="00E03015"/>
    <w:rsid w:val="00E12967"/>
    <w:rsid w:val="00E21A7C"/>
    <w:rsid w:val="00E24D10"/>
    <w:rsid w:val="00E25ED1"/>
    <w:rsid w:val="00E37BBB"/>
    <w:rsid w:val="00E4408F"/>
    <w:rsid w:val="00E57126"/>
    <w:rsid w:val="00E6269F"/>
    <w:rsid w:val="00E66F89"/>
    <w:rsid w:val="00E848FD"/>
    <w:rsid w:val="00EA200A"/>
    <w:rsid w:val="00EB05EC"/>
    <w:rsid w:val="00EF6143"/>
    <w:rsid w:val="00F01E43"/>
    <w:rsid w:val="00F04509"/>
    <w:rsid w:val="00F226D6"/>
    <w:rsid w:val="00F24B20"/>
    <w:rsid w:val="00F434DB"/>
    <w:rsid w:val="00F57B92"/>
    <w:rsid w:val="00F76B25"/>
    <w:rsid w:val="00F77F03"/>
    <w:rsid w:val="00F84E20"/>
    <w:rsid w:val="00F84EBE"/>
    <w:rsid w:val="00F90265"/>
    <w:rsid w:val="00F94F42"/>
    <w:rsid w:val="00F96DE7"/>
    <w:rsid w:val="00FA2566"/>
    <w:rsid w:val="00FA5532"/>
    <w:rsid w:val="00FA6843"/>
    <w:rsid w:val="00FB4640"/>
    <w:rsid w:val="00FC1988"/>
    <w:rsid w:val="00FC3584"/>
    <w:rsid w:val="00FC5507"/>
    <w:rsid w:val="00FD04C7"/>
    <w:rsid w:val="00FD409C"/>
    <w:rsid w:val="00FE056C"/>
    <w:rsid w:val="00FF7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velope return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76498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176498"/>
    <w:pPr>
      <w:keepNext/>
      <w:outlineLvl w:val="0"/>
    </w:pPr>
    <w:rPr>
      <w:b/>
      <w:bCs/>
      <w:i/>
      <w:iCs/>
      <w:sz w:val="22"/>
    </w:rPr>
  </w:style>
  <w:style w:type="paragraph" w:styleId="Nagwek2">
    <w:name w:val="heading 2"/>
    <w:basedOn w:val="Standard"/>
    <w:next w:val="Standard"/>
    <w:uiPriority w:val="99"/>
    <w:qFormat/>
    <w:rsid w:val="00176498"/>
    <w:pPr>
      <w:keepNext/>
      <w:tabs>
        <w:tab w:val="left" w:pos="1940"/>
        <w:tab w:val="left" w:pos="9528"/>
      </w:tabs>
      <w:ind w:left="426"/>
      <w:outlineLvl w:val="1"/>
    </w:pPr>
    <w:rPr>
      <w:rFonts w:ascii="Arial" w:hAnsi="Arial" w:cs="Arial"/>
      <w:b/>
      <w:color w:val="000000"/>
      <w:szCs w:val="20"/>
    </w:rPr>
  </w:style>
  <w:style w:type="paragraph" w:styleId="Nagwek3">
    <w:name w:val="heading 3"/>
    <w:basedOn w:val="Standard"/>
    <w:next w:val="Standard"/>
    <w:uiPriority w:val="99"/>
    <w:qFormat/>
    <w:rsid w:val="00176498"/>
    <w:pPr>
      <w:keepNext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Standard"/>
    <w:next w:val="Standard"/>
    <w:uiPriority w:val="99"/>
    <w:qFormat/>
    <w:rsid w:val="00176498"/>
    <w:pPr>
      <w:keepNext/>
      <w:tabs>
        <w:tab w:val="left" w:pos="-720"/>
      </w:tabs>
      <w:ind w:right="-307"/>
      <w:jc w:val="both"/>
      <w:outlineLvl w:val="3"/>
    </w:pPr>
    <w:rPr>
      <w:rFonts w:ascii="Arial" w:hAnsi="Arial" w:cs="Arial"/>
      <w:b/>
      <w:spacing w:val="-2"/>
      <w:szCs w:val="20"/>
      <w:u w:val="single"/>
    </w:rPr>
  </w:style>
  <w:style w:type="paragraph" w:styleId="Nagwek5">
    <w:name w:val="heading 5"/>
    <w:basedOn w:val="Standard"/>
    <w:next w:val="Standard"/>
    <w:uiPriority w:val="99"/>
    <w:qFormat/>
    <w:rsid w:val="00176498"/>
    <w:pPr>
      <w:keepNext/>
      <w:jc w:val="center"/>
      <w:outlineLvl w:val="4"/>
    </w:pPr>
    <w:rPr>
      <w:rFonts w:ascii="Arial" w:hAnsi="Arial" w:cs="Arial"/>
      <w:b/>
      <w:sz w:val="20"/>
    </w:rPr>
  </w:style>
  <w:style w:type="paragraph" w:styleId="Nagwek6">
    <w:name w:val="heading 6"/>
    <w:basedOn w:val="Standard"/>
    <w:next w:val="Standard"/>
    <w:uiPriority w:val="99"/>
    <w:qFormat/>
    <w:rsid w:val="00176498"/>
    <w:pPr>
      <w:keepNext/>
      <w:tabs>
        <w:tab w:val="center" w:pos="5053"/>
      </w:tabs>
      <w:ind w:right="-307"/>
      <w:outlineLvl w:val="5"/>
    </w:pPr>
    <w:rPr>
      <w:rFonts w:ascii="Arial" w:hAnsi="Arial" w:cs="Arial"/>
      <w:b/>
      <w:spacing w:val="-2"/>
      <w:szCs w:val="20"/>
    </w:rPr>
  </w:style>
  <w:style w:type="paragraph" w:styleId="Nagwek7">
    <w:name w:val="heading 7"/>
    <w:basedOn w:val="Standard"/>
    <w:next w:val="Standard"/>
    <w:qFormat/>
    <w:rsid w:val="00176498"/>
    <w:pPr>
      <w:keepNext/>
      <w:tabs>
        <w:tab w:val="left" w:pos="-720"/>
      </w:tabs>
      <w:ind w:right="-307"/>
      <w:jc w:val="both"/>
      <w:outlineLvl w:val="6"/>
    </w:pPr>
    <w:rPr>
      <w:rFonts w:ascii="Arial Narrow" w:hAnsi="Arial Narrow" w:cs="Arial Narrow"/>
      <w:b/>
      <w:spacing w:val="-2"/>
      <w:sz w:val="20"/>
      <w:szCs w:val="20"/>
      <w:u w:val="single"/>
      <w:lang w:val="en-US"/>
    </w:rPr>
  </w:style>
  <w:style w:type="paragraph" w:styleId="Nagwek8">
    <w:name w:val="heading 8"/>
    <w:basedOn w:val="Standard"/>
    <w:next w:val="Standard"/>
    <w:qFormat/>
    <w:rsid w:val="00176498"/>
    <w:pPr>
      <w:keepNext/>
      <w:jc w:val="center"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Standard"/>
    <w:next w:val="Standard"/>
    <w:qFormat/>
    <w:rsid w:val="00176498"/>
    <w:pPr>
      <w:keepNext/>
      <w:outlineLvl w:val="8"/>
    </w:pPr>
    <w:rPr>
      <w:rFonts w:ascii="Arial" w:hAnsi="Arial" w:cs="Arial"/>
      <w:b/>
      <w:cap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76498"/>
    <w:pPr>
      <w:widowControl/>
      <w:suppressAutoHyphens/>
    </w:pPr>
    <w:rPr>
      <w:rFonts w:eastAsia="Times New Roman" w:cs="Times New Roman"/>
      <w:lang w:bidi="ar-SA"/>
    </w:rPr>
  </w:style>
  <w:style w:type="paragraph" w:styleId="Nagwek">
    <w:name w:val="header"/>
    <w:basedOn w:val="Standard"/>
    <w:next w:val="Textbody"/>
    <w:uiPriority w:val="99"/>
    <w:rsid w:val="0017649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rsid w:val="00176498"/>
    <w:rPr>
      <w:szCs w:val="20"/>
    </w:rPr>
  </w:style>
  <w:style w:type="paragraph" w:styleId="Lista">
    <w:name w:val="List"/>
    <w:basedOn w:val="Textbody"/>
    <w:rsid w:val="00176498"/>
    <w:rPr>
      <w:rFonts w:cs="Arial"/>
    </w:rPr>
  </w:style>
  <w:style w:type="paragraph" w:styleId="Legenda">
    <w:name w:val="caption"/>
    <w:basedOn w:val="Standard"/>
    <w:qFormat/>
    <w:rsid w:val="0017649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76498"/>
    <w:pPr>
      <w:suppressLineNumbers/>
    </w:pPr>
    <w:rPr>
      <w:rFonts w:cs="Arial"/>
    </w:rPr>
  </w:style>
  <w:style w:type="paragraph" w:customStyle="1" w:styleId="Nagwek60">
    <w:name w:val="Nagłówek6"/>
    <w:basedOn w:val="Standard"/>
    <w:next w:val="Textbody"/>
    <w:rsid w:val="0017649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rsid w:val="00176498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next w:val="Textbody"/>
    <w:rsid w:val="0017649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agwek10"/>
    <w:next w:val="Textbody"/>
    <w:rsid w:val="00176498"/>
    <w:pPr>
      <w:jc w:val="center"/>
    </w:pPr>
    <w:rPr>
      <w:b/>
      <w:bCs/>
      <w:sz w:val="56"/>
      <w:szCs w:val="56"/>
    </w:rPr>
  </w:style>
  <w:style w:type="paragraph" w:customStyle="1" w:styleId="Nagwek30">
    <w:name w:val="Nagłówek3"/>
    <w:basedOn w:val="Nagwek20"/>
    <w:next w:val="Textbody"/>
    <w:rsid w:val="00176498"/>
  </w:style>
  <w:style w:type="paragraph" w:customStyle="1" w:styleId="Nagwek40">
    <w:name w:val="Nagłówek4"/>
    <w:basedOn w:val="Nagwek30"/>
    <w:next w:val="Textbody"/>
    <w:rsid w:val="00176498"/>
  </w:style>
  <w:style w:type="paragraph" w:customStyle="1" w:styleId="Nagwek50">
    <w:name w:val="Nagłówek5"/>
    <w:basedOn w:val="Nagwek40"/>
    <w:next w:val="Textbody"/>
    <w:rsid w:val="00176498"/>
  </w:style>
  <w:style w:type="paragraph" w:customStyle="1" w:styleId="Legenda6">
    <w:name w:val="Legenda6"/>
    <w:basedOn w:val="Standard"/>
    <w:rsid w:val="00176498"/>
    <w:pPr>
      <w:suppressLineNumbers/>
      <w:spacing w:before="120" w:after="120"/>
    </w:pPr>
    <w:rPr>
      <w:rFonts w:cs="Arial"/>
      <w:i/>
      <w:iCs/>
    </w:rPr>
  </w:style>
  <w:style w:type="paragraph" w:customStyle="1" w:styleId="Legenda5">
    <w:name w:val="Legenda5"/>
    <w:basedOn w:val="Standard"/>
    <w:rsid w:val="00176498"/>
    <w:pPr>
      <w:suppressLineNumbers/>
      <w:spacing w:before="120" w:after="120"/>
    </w:pPr>
    <w:rPr>
      <w:rFonts w:cs="Arial"/>
      <w:i/>
      <w:iCs/>
    </w:rPr>
  </w:style>
  <w:style w:type="paragraph" w:customStyle="1" w:styleId="Legenda4">
    <w:name w:val="Legenda4"/>
    <w:basedOn w:val="Standard"/>
    <w:rsid w:val="00176498"/>
    <w:pPr>
      <w:suppressLineNumbers/>
      <w:spacing w:before="120" w:after="120"/>
    </w:pPr>
    <w:rPr>
      <w:rFonts w:cs="Arial"/>
      <w:i/>
      <w:iCs/>
    </w:rPr>
  </w:style>
  <w:style w:type="paragraph" w:customStyle="1" w:styleId="Legenda3">
    <w:name w:val="Legenda3"/>
    <w:basedOn w:val="Standard"/>
    <w:rsid w:val="00176498"/>
    <w:pPr>
      <w:suppressLineNumbers/>
      <w:spacing w:before="120" w:after="120"/>
    </w:pPr>
    <w:rPr>
      <w:rFonts w:cs="Arial"/>
      <w:i/>
      <w:iCs/>
    </w:rPr>
  </w:style>
  <w:style w:type="paragraph" w:customStyle="1" w:styleId="Legenda2">
    <w:name w:val="Legenda2"/>
    <w:basedOn w:val="Standard"/>
    <w:rsid w:val="00176498"/>
    <w:pPr>
      <w:suppressLineNumbers/>
      <w:spacing w:before="120" w:after="120"/>
    </w:pPr>
    <w:rPr>
      <w:rFonts w:cs="Arial"/>
      <w:i/>
      <w:iCs/>
    </w:rPr>
  </w:style>
  <w:style w:type="paragraph" w:customStyle="1" w:styleId="Tekstpodstawowywcity21">
    <w:name w:val="Tekst podstawowy wcięty 21"/>
    <w:basedOn w:val="Standard"/>
    <w:rsid w:val="00176498"/>
    <w:pPr>
      <w:spacing w:after="120" w:line="480" w:lineRule="auto"/>
      <w:ind w:left="283"/>
    </w:pPr>
  </w:style>
  <w:style w:type="paragraph" w:customStyle="1" w:styleId="Legenda1">
    <w:name w:val="Legenda1"/>
    <w:basedOn w:val="Standard"/>
    <w:next w:val="Standard"/>
    <w:rsid w:val="00176498"/>
    <w:pPr>
      <w:tabs>
        <w:tab w:val="left" w:pos="1940"/>
        <w:tab w:val="left" w:pos="9528"/>
      </w:tabs>
      <w:ind w:left="426"/>
      <w:jc w:val="both"/>
    </w:pPr>
    <w:rPr>
      <w:rFonts w:ascii="Arial" w:hAnsi="Arial" w:cs="Arial"/>
      <w:b/>
      <w:color w:val="000000"/>
      <w:szCs w:val="20"/>
    </w:rPr>
  </w:style>
  <w:style w:type="paragraph" w:customStyle="1" w:styleId="Tekstpodstawowy21">
    <w:name w:val="Tekst podstawowy 21"/>
    <w:basedOn w:val="Standard"/>
    <w:rsid w:val="00176498"/>
    <w:pPr>
      <w:spacing w:after="120" w:line="480" w:lineRule="auto"/>
    </w:pPr>
  </w:style>
  <w:style w:type="paragraph" w:customStyle="1" w:styleId="Tekstpodstawowy31">
    <w:name w:val="Tekst podstawowy 31"/>
    <w:basedOn w:val="Standard"/>
    <w:rsid w:val="00176498"/>
    <w:pPr>
      <w:spacing w:after="120"/>
    </w:pPr>
    <w:rPr>
      <w:sz w:val="16"/>
      <w:szCs w:val="16"/>
    </w:rPr>
  </w:style>
  <w:style w:type="paragraph" w:customStyle="1" w:styleId="BodyText22">
    <w:name w:val="Body Text 22"/>
    <w:basedOn w:val="Standard"/>
    <w:rsid w:val="00176498"/>
    <w:pPr>
      <w:jc w:val="both"/>
    </w:pPr>
    <w:rPr>
      <w:rFonts w:ascii="Arial" w:hAnsi="Arial" w:cs="Arial"/>
      <w:szCs w:val="20"/>
    </w:rPr>
  </w:style>
  <w:style w:type="paragraph" w:customStyle="1" w:styleId="Tekstkomentarza1">
    <w:name w:val="Tekst komentarza1"/>
    <w:basedOn w:val="Standard"/>
    <w:rsid w:val="00176498"/>
    <w:rPr>
      <w:rFonts w:ascii="Arial" w:hAnsi="Arial" w:cs="Arial"/>
      <w:sz w:val="20"/>
      <w:szCs w:val="20"/>
    </w:rPr>
  </w:style>
  <w:style w:type="paragraph" w:styleId="Stopka">
    <w:name w:val="footer"/>
    <w:basedOn w:val="Standard"/>
    <w:uiPriority w:val="99"/>
    <w:rsid w:val="00176498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Standard"/>
    <w:rsid w:val="00176498"/>
    <w:pPr>
      <w:ind w:right="-801"/>
    </w:pPr>
    <w:rPr>
      <w:rFonts w:ascii="Arial" w:hAnsi="Arial" w:cs="Arial"/>
      <w:spacing w:val="-2"/>
      <w:sz w:val="22"/>
      <w:szCs w:val="20"/>
      <w:lang w:val="en-US"/>
    </w:rPr>
  </w:style>
  <w:style w:type="paragraph" w:customStyle="1" w:styleId="Zwykytekst1">
    <w:name w:val="Zwykły tekst1"/>
    <w:basedOn w:val="Standard"/>
    <w:rsid w:val="00176498"/>
    <w:rPr>
      <w:rFonts w:ascii="Courier New" w:hAnsi="Courier New" w:cs="Courier New"/>
      <w:sz w:val="20"/>
      <w:szCs w:val="20"/>
    </w:rPr>
  </w:style>
  <w:style w:type="paragraph" w:styleId="Bezodstpw">
    <w:name w:val="No Spacing"/>
    <w:link w:val="BezodstpwZnak"/>
    <w:uiPriority w:val="1"/>
    <w:qFormat/>
    <w:rsid w:val="00176498"/>
    <w:pPr>
      <w:widowControl/>
      <w:suppressAutoHyphens/>
    </w:pPr>
    <w:rPr>
      <w:rFonts w:ascii="Liberation Serif" w:eastAsia="SimSun, 宋体" w:hAnsi="Liberation Serif" w:cs="Arial"/>
    </w:rPr>
  </w:style>
  <w:style w:type="paragraph" w:customStyle="1" w:styleId="Textbodyindent">
    <w:name w:val="Text body indent"/>
    <w:basedOn w:val="Standard"/>
    <w:rsid w:val="00176498"/>
    <w:pPr>
      <w:spacing w:after="120"/>
      <w:ind w:left="283"/>
    </w:pPr>
  </w:style>
  <w:style w:type="paragraph" w:customStyle="1" w:styleId="Default">
    <w:name w:val="Default"/>
    <w:rsid w:val="00176498"/>
    <w:pPr>
      <w:widowControl/>
      <w:suppressAutoHyphens/>
      <w:autoSpaceDE w:val="0"/>
    </w:pPr>
    <w:rPr>
      <w:rFonts w:ascii="Arial" w:eastAsia="Arial" w:hAnsi="Arial" w:cs="Arial"/>
      <w:color w:val="000000"/>
      <w:lang w:bidi="ar-SA"/>
    </w:rPr>
  </w:style>
  <w:style w:type="paragraph" w:customStyle="1" w:styleId="TableContents">
    <w:name w:val="Table Contents"/>
    <w:basedOn w:val="Standard"/>
    <w:rsid w:val="00176498"/>
    <w:pPr>
      <w:suppressLineNumbers/>
    </w:pPr>
  </w:style>
  <w:style w:type="paragraph" w:customStyle="1" w:styleId="TableHeading">
    <w:name w:val="Table Heading"/>
    <w:basedOn w:val="TableContents"/>
    <w:rsid w:val="00176498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176498"/>
  </w:style>
  <w:style w:type="paragraph" w:customStyle="1" w:styleId="Cytaty">
    <w:name w:val="Cytaty"/>
    <w:basedOn w:val="Standard"/>
    <w:rsid w:val="00176498"/>
    <w:pPr>
      <w:spacing w:after="283"/>
      <w:ind w:left="567" w:right="567"/>
    </w:pPr>
  </w:style>
  <w:style w:type="paragraph" w:styleId="Podtytu">
    <w:name w:val="Subtitle"/>
    <w:basedOn w:val="Nagwek10"/>
    <w:next w:val="Textbody"/>
    <w:qFormat/>
    <w:rsid w:val="00176498"/>
    <w:pPr>
      <w:spacing w:before="60" w:after="0"/>
      <w:jc w:val="center"/>
    </w:pPr>
    <w:rPr>
      <w:sz w:val="36"/>
      <w:szCs w:val="36"/>
    </w:rPr>
  </w:style>
  <w:style w:type="paragraph" w:customStyle="1" w:styleId="Endnote">
    <w:name w:val="Endnote"/>
    <w:basedOn w:val="Standard"/>
    <w:rsid w:val="00176498"/>
    <w:rPr>
      <w:sz w:val="20"/>
      <w:szCs w:val="20"/>
    </w:rPr>
  </w:style>
  <w:style w:type="paragraph" w:customStyle="1" w:styleId="Zwykytekst2">
    <w:name w:val="Zwykły tekst2"/>
    <w:basedOn w:val="Standard"/>
    <w:rsid w:val="00176498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Tytu">
    <w:name w:val="Title"/>
    <w:basedOn w:val="Nagwek50"/>
    <w:next w:val="Textbody"/>
    <w:qFormat/>
    <w:rsid w:val="00176498"/>
  </w:style>
  <w:style w:type="paragraph" w:customStyle="1" w:styleId="Zwykytekst3">
    <w:name w:val="Zwykły tekst3"/>
    <w:basedOn w:val="Standard"/>
    <w:rsid w:val="00176498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Zwykytekst">
    <w:name w:val="Plain Text"/>
    <w:basedOn w:val="Standard"/>
    <w:rsid w:val="00176498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Standard"/>
    <w:rsid w:val="00176498"/>
    <w:pPr>
      <w:suppressAutoHyphens w:val="0"/>
      <w:spacing w:after="120"/>
    </w:pPr>
    <w:rPr>
      <w:sz w:val="16"/>
      <w:szCs w:val="16"/>
    </w:rPr>
  </w:style>
  <w:style w:type="paragraph" w:customStyle="1" w:styleId="Zwykytekst5">
    <w:name w:val="Zwykły tekst5"/>
    <w:basedOn w:val="Standard"/>
    <w:rsid w:val="00176498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Bezodstpw1">
    <w:name w:val="Bez odstępów1"/>
    <w:rsid w:val="00176498"/>
    <w:pPr>
      <w:widowControl/>
      <w:suppressAutoHyphens/>
    </w:pPr>
    <w:rPr>
      <w:rFonts w:ascii="Liberation Serif" w:eastAsia="SimSun, 宋体" w:hAnsi="Liberation Serif" w:cs="Arial"/>
    </w:rPr>
  </w:style>
  <w:style w:type="paragraph" w:customStyle="1" w:styleId="Zwykytekst4">
    <w:name w:val="Zwykły tekst4"/>
    <w:basedOn w:val="Standard"/>
    <w:rsid w:val="00176498"/>
    <w:rPr>
      <w:rFonts w:ascii="Courier New" w:hAnsi="Courier New"/>
      <w:sz w:val="20"/>
      <w:szCs w:val="20"/>
    </w:rPr>
  </w:style>
  <w:style w:type="paragraph" w:styleId="Tekstdymka">
    <w:name w:val="Balloon Text"/>
    <w:basedOn w:val="Standard"/>
    <w:uiPriority w:val="99"/>
    <w:rsid w:val="00176498"/>
    <w:rPr>
      <w:rFonts w:ascii="Tahoma" w:hAnsi="Tahoma" w:cs="Tahoma"/>
      <w:sz w:val="16"/>
      <w:szCs w:val="16"/>
    </w:rPr>
  </w:style>
  <w:style w:type="character" w:customStyle="1" w:styleId="WW8Num2z0">
    <w:name w:val="WW8Num2z0"/>
    <w:rsid w:val="00176498"/>
    <w:rPr>
      <w:rFonts w:ascii="Times New Roman" w:eastAsia="Symbol" w:hAnsi="Times New Roman" w:cs="Times New Roman"/>
      <w:szCs w:val="24"/>
      <w:lang w:val="pl-PL"/>
    </w:rPr>
  </w:style>
  <w:style w:type="character" w:customStyle="1" w:styleId="Absatz-Standardschriftart">
    <w:name w:val="Absatz-Standardschriftart"/>
    <w:rsid w:val="00176498"/>
  </w:style>
  <w:style w:type="character" w:customStyle="1" w:styleId="WW-Absatz-Standardschriftart">
    <w:name w:val="WW-Absatz-Standardschriftart"/>
    <w:rsid w:val="00176498"/>
  </w:style>
  <w:style w:type="character" w:customStyle="1" w:styleId="WW-Absatz-Standardschriftart1">
    <w:name w:val="WW-Absatz-Standardschriftart1"/>
    <w:rsid w:val="00176498"/>
  </w:style>
  <w:style w:type="character" w:customStyle="1" w:styleId="WW-Absatz-Standardschriftart11">
    <w:name w:val="WW-Absatz-Standardschriftart11"/>
    <w:rsid w:val="00176498"/>
  </w:style>
  <w:style w:type="character" w:customStyle="1" w:styleId="WW-Absatz-Standardschriftart111">
    <w:name w:val="WW-Absatz-Standardschriftart111"/>
    <w:rsid w:val="00176498"/>
  </w:style>
  <w:style w:type="character" w:customStyle="1" w:styleId="WW-Absatz-Standardschriftart1111">
    <w:name w:val="WW-Absatz-Standardschriftart1111"/>
    <w:rsid w:val="00176498"/>
  </w:style>
  <w:style w:type="character" w:customStyle="1" w:styleId="WW-Absatz-Standardschriftart11111">
    <w:name w:val="WW-Absatz-Standardschriftart11111"/>
    <w:rsid w:val="00176498"/>
  </w:style>
  <w:style w:type="character" w:customStyle="1" w:styleId="WW-Absatz-Standardschriftart111111">
    <w:name w:val="WW-Absatz-Standardschriftart111111"/>
    <w:rsid w:val="00176498"/>
  </w:style>
  <w:style w:type="character" w:customStyle="1" w:styleId="WW8Num3z0">
    <w:name w:val="WW8Num3z0"/>
    <w:rsid w:val="00176498"/>
  </w:style>
  <w:style w:type="character" w:customStyle="1" w:styleId="WW8Num3z1">
    <w:name w:val="WW8Num3z1"/>
    <w:rsid w:val="00176498"/>
  </w:style>
  <w:style w:type="character" w:customStyle="1" w:styleId="WW8Num3z2">
    <w:name w:val="WW8Num3z2"/>
    <w:rsid w:val="00176498"/>
  </w:style>
  <w:style w:type="character" w:customStyle="1" w:styleId="Domylnaczcionkaakapitu6">
    <w:name w:val="Domyślna czcionka akapitu6"/>
    <w:rsid w:val="00176498"/>
  </w:style>
  <w:style w:type="character" w:customStyle="1" w:styleId="WW8Num1z0">
    <w:name w:val="WW8Num1z0"/>
    <w:rsid w:val="00176498"/>
  </w:style>
  <w:style w:type="character" w:customStyle="1" w:styleId="WW8Num1z1">
    <w:name w:val="WW8Num1z1"/>
    <w:rsid w:val="00176498"/>
  </w:style>
  <w:style w:type="character" w:customStyle="1" w:styleId="WW8Num1z2">
    <w:name w:val="WW8Num1z2"/>
    <w:rsid w:val="00176498"/>
  </w:style>
  <w:style w:type="character" w:customStyle="1" w:styleId="WW8Num1z3">
    <w:name w:val="WW8Num1z3"/>
    <w:rsid w:val="00176498"/>
  </w:style>
  <w:style w:type="character" w:customStyle="1" w:styleId="WW8Num1z4">
    <w:name w:val="WW8Num1z4"/>
    <w:rsid w:val="00176498"/>
  </w:style>
  <w:style w:type="character" w:customStyle="1" w:styleId="WW8Num1z5">
    <w:name w:val="WW8Num1z5"/>
    <w:rsid w:val="00176498"/>
  </w:style>
  <w:style w:type="character" w:customStyle="1" w:styleId="WW8Num1z6">
    <w:name w:val="WW8Num1z6"/>
    <w:rsid w:val="00176498"/>
  </w:style>
  <w:style w:type="character" w:customStyle="1" w:styleId="WW8Num1z7">
    <w:name w:val="WW8Num1z7"/>
    <w:rsid w:val="00176498"/>
  </w:style>
  <w:style w:type="character" w:customStyle="1" w:styleId="WW8Num1z8">
    <w:name w:val="WW8Num1z8"/>
    <w:rsid w:val="00176498"/>
  </w:style>
  <w:style w:type="character" w:customStyle="1" w:styleId="WW8Num3z3">
    <w:name w:val="WW8Num3z3"/>
    <w:rsid w:val="00176498"/>
  </w:style>
  <w:style w:type="character" w:customStyle="1" w:styleId="WW8Num3z4">
    <w:name w:val="WW8Num3z4"/>
    <w:rsid w:val="00176498"/>
  </w:style>
  <w:style w:type="character" w:customStyle="1" w:styleId="WW8Num3z5">
    <w:name w:val="WW8Num3z5"/>
    <w:rsid w:val="00176498"/>
  </w:style>
  <w:style w:type="character" w:customStyle="1" w:styleId="WW8Num3z6">
    <w:name w:val="WW8Num3z6"/>
    <w:rsid w:val="00176498"/>
  </w:style>
  <w:style w:type="character" w:customStyle="1" w:styleId="WW8Num3z7">
    <w:name w:val="WW8Num3z7"/>
    <w:rsid w:val="00176498"/>
  </w:style>
  <w:style w:type="character" w:customStyle="1" w:styleId="WW8Num3z8">
    <w:name w:val="WW8Num3z8"/>
    <w:rsid w:val="00176498"/>
  </w:style>
  <w:style w:type="character" w:customStyle="1" w:styleId="Domylnaczcionkaakapitu5">
    <w:name w:val="Domyślna czcionka akapitu5"/>
    <w:rsid w:val="00176498"/>
  </w:style>
  <w:style w:type="character" w:customStyle="1" w:styleId="Domylnaczcionkaakapitu4">
    <w:name w:val="Domyślna czcionka akapitu4"/>
    <w:rsid w:val="00176498"/>
  </w:style>
  <w:style w:type="character" w:customStyle="1" w:styleId="Domylnaczcionkaakapitu3">
    <w:name w:val="Domyślna czcionka akapitu3"/>
    <w:rsid w:val="00176498"/>
  </w:style>
  <w:style w:type="character" w:customStyle="1" w:styleId="Domylnaczcionkaakapitu2">
    <w:name w:val="Domyślna czcionka akapitu2"/>
    <w:rsid w:val="00176498"/>
  </w:style>
  <w:style w:type="character" w:customStyle="1" w:styleId="WW8Num2z1">
    <w:name w:val="WW8Num2z1"/>
    <w:rsid w:val="00176498"/>
  </w:style>
  <w:style w:type="character" w:customStyle="1" w:styleId="WW8Num2z2">
    <w:name w:val="WW8Num2z2"/>
    <w:rsid w:val="00176498"/>
  </w:style>
  <w:style w:type="character" w:customStyle="1" w:styleId="WW8Num2z3">
    <w:name w:val="WW8Num2z3"/>
    <w:rsid w:val="00176498"/>
  </w:style>
  <w:style w:type="character" w:customStyle="1" w:styleId="WW8Num2z4">
    <w:name w:val="WW8Num2z4"/>
    <w:rsid w:val="00176498"/>
  </w:style>
  <w:style w:type="character" w:customStyle="1" w:styleId="WW8Num2z5">
    <w:name w:val="WW8Num2z5"/>
    <w:rsid w:val="00176498"/>
  </w:style>
  <w:style w:type="character" w:customStyle="1" w:styleId="WW8Num2z6">
    <w:name w:val="WW8Num2z6"/>
    <w:rsid w:val="00176498"/>
  </w:style>
  <w:style w:type="character" w:customStyle="1" w:styleId="WW8Num2z7">
    <w:name w:val="WW8Num2z7"/>
    <w:rsid w:val="00176498"/>
  </w:style>
  <w:style w:type="character" w:customStyle="1" w:styleId="WW8Num2z8">
    <w:name w:val="WW8Num2z8"/>
    <w:rsid w:val="00176498"/>
  </w:style>
  <w:style w:type="character" w:customStyle="1" w:styleId="WW8Num4z0">
    <w:name w:val="WW8Num4z0"/>
    <w:rsid w:val="00176498"/>
  </w:style>
  <w:style w:type="character" w:customStyle="1" w:styleId="WW8Num4z1">
    <w:name w:val="WW8Num4z1"/>
    <w:rsid w:val="00176498"/>
  </w:style>
  <w:style w:type="character" w:customStyle="1" w:styleId="WW8Num4z2">
    <w:name w:val="WW8Num4z2"/>
    <w:rsid w:val="00176498"/>
  </w:style>
  <w:style w:type="character" w:customStyle="1" w:styleId="WW8Num4z3">
    <w:name w:val="WW8Num4z3"/>
    <w:rsid w:val="00176498"/>
  </w:style>
  <w:style w:type="character" w:customStyle="1" w:styleId="WW8Num4z4">
    <w:name w:val="WW8Num4z4"/>
    <w:rsid w:val="00176498"/>
  </w:style>
  <w:style w:type="character" w:customStyle="1" w:styleId="WW8Num4z5">
    <w:name w:val="WW8Num4z5"/>
    <w:rsid w:val="00176498"/>
  </w:style>
  <w:style w:type="character" w:customStyle="1" w:styleId="WW8Num4z6">
    <w:name w:val="WW8Num4z6"/>
    <w:rsid w:val="00176498"/>
  </w:style>
  <w:style w:type="character" w:customStyle="1" w:styleId="WW8Num4z7">
    <w:name w:val="WW8Num4z7"/>
    <w:rsid w:val="00176498"/>
  </w:style>
  <w:style w:type="character" w:customStyle="1" w:styleId="WW8Num4z8">
    <w:name w:val="WW8Num4z8"/>
    <w:rsid w:val="00176498"/>
  </w:style>
  <w:style w:type="character" w:customStyle="1" w:styleId="WW8Num5z0">
    <w:name w:val="WW8Num5z0"/>
    <w:rsid w:val="00176498"/>
  </w:style>
  <w:style w:type="character" w:customStyle="1" w:styleId="WW8Num5z1">
    <w:name w:val="WW8Num5z1"/>
    <w:rsid w:val="00176498"/>
  </w:style>
  <w:style w:type="character" w:customStyle="1" w:styleId="WW8Num5z2">
    <w:name w:val="WW8Num5z2"/>
    <w:rsid w:val="00176498"/>
  </w:style>
  <w:style w:type="character" w:customStyle="1" w:styleId="WW8Num5z3">
    <w:name w:val="WW8Num5z3"/>
    <w:rsid w:val="00176498"/>
  </w:style>
  <w:style w:type="character" w:customStyle="1" w:styleId="WW8Num5z4">
    <w:name w:val="WW8Num5z4"/>
    <w:rsid w:val="00176498"/>
  </w:style>
  <w:style w:type="character" w:customStyle="1" w:styleId="WW8Num5z5">
    <w:name w:val="WW8Num5z5"/>
    <w:rsid w:val="00176498"/>
  </w:style>
  <w:style w:type="character" w:customStyle="1" w:styleId="WW8Num5z6">
    <w:name w:val="WW8Num5z6"/>
    <w:rsid w:val="00176498"/>
  </w:style>
  <w:style w:type="character" w:customStyle="1" w:styleId="WW8Num5z7">
    <w:name w:val="WW8Num5z7"/>
    <w:rsid w:val="00176498"/>
  </w:style>
  <w:style w:type="character" w:customStyle="1" w:styleId="WW8Num5z8">
    <w:name w:val="WW8Num5z8"/>
    <w:rsid w:val="00176498"/>
  </w:style>
  <w:style w:type="character" w:customStyle="1" w:styleId="WW8Num6z0">
    <w:name w:val="WW8Num6z0"/>
    <w:rsid w:val="00176498"/>
    <w:rPr>
      <w:rFonts w:ascii="Symbol" w:hAnsi="Symbol" w:cs="Symbol"/>
    </w:rPr>
  </w:style>
  <w:style w:type="character" w:customStyle="1" w:styleId="WW8Num6z1">
    <w:name w:val="WW8Num6z1"/>
    <w:rsid w:val="00176498"/>
    <w:rPr>
      <w:rFonts w:ascii="Courier New" w:hAnsi="Courier New" w:cs="Courier New"/>
    </w:rPr>
  </w:style>
  <w:style w:type="character" w:customStyle="1" w:styleId="WW8Num6z2">
    <w:name w:val="WW8Num6z2"/>
    <w:rsid w:val="00176498"/>
    <w:rPr>
      <w:rFonts w:ascii="Wingdings" w:hAnsi="Wingdings" w:cs="Wingdings"/>
    </w:rPr>
  </w:style>
  <w:style w:type="character" w:customStyle="1" w:styleId="WW8Num7z0">
    <w:name w:val="WW8Num7z0"/>
    <w:rsid w:val="00176498"/>
  </w:style>
  <w:style w:type="character" w:customStyle="1" w:styleId="WW8Num7z1">
    <w:name w:val="WW8Num7z1"/>
    <w:rsid w:val="00176498"/>
  </w:style>
  <w:style w:type="character" w:customStyle="1" w:styleId="WW8Num7z2">
    <w:name w:val="WW8Num7z2"/>
    <w:rsid w:val="00176498"/>
  </w:style>
  <w:style w:type="character" w:customStyle="1" w:styleId="WW8Num7z3">
    <w:name w:val="WW8Num7z3"/>
    <w:rsid w:val="00176498"/>
  </w:style>
  <w:style w:type="character" w:customStyle="1" w:styleId="WW8Num7z4">
    <w:name w:val="WW8Num7z4"/>
    <w:rsid w:val="00176498"/>
  </w:style>
  <w:style w:type="character" w:customStyle="1" w:styleId="WW8Num7z5">
    <w:name w:val="WW8Num7z5"/>
    <w:rsid w:val="00176498"/>
  </w:style>
  <w:style w:type="character" w:customStyle="1" w:styleId="WW8Num7z6">
    <w:name w:val="WW8Num7z6"/>
    <w:rsid w:val="00176498"/>
  </w:style>
  <w:style w:type="character" w:customStyle="1" w:styleId="WW8Num7z7">
    <w:name w:val="WW8Num7z7"/>
    <w:rsid w:val="00176498"/>
  </w:style>
  <w:style w:type="character" w:customStyle="1" w:styleId="WW8Num7z8">
    <w:name w:val="WW8Num7z8"/>
    <w:rsid w:val="00176498"/>
  </w:style>
  <w:style w:type="character" w:customStyle="1" w:styleId="WW8Num8z0">
    <w:name w:val="WW8Num8z0"/>
    <w:rsid w:val="00176498"/>
  </w:style>
  <w:style w:type="character" w:customStyle="1" w:styleId="WW8Num8z1">
    <w:name w:val="WW8Num8z1"/>
    <w:rsid w:val="00176498"/>
  </w:style>
  <w:style w:type="character" w:customStyle="1" w:styleId="WW8Num8z2">
    <w:name w:val="WW8Num8z2"/>
    <w:rsid w:val="00176498"/>
  </w:style>
  <w:style w:type="character" w:customStyle="1" w:styleId="WW8Num8z3">
    <w:name w:val="WW8Num8z3"/>
    <w:rsid w:val="00176498"/>
  </w:style>
  <w:style w:type="character" w:customStyle="1" w:styleId="WW8Num8z4">
    <w:name w:val="WW8Num8z4"/>
    <w:rsid w:val="00176498"/>
  </w:style>
  <w:style w:type="character" w:customStyle="1" w:styleId="WW8Num8z5">
    <w:name w:val="WW8Num8z5"/>
    <w:rsid w:val="00176498"/>
  </w:style>
  <w:style w:type="character" w:customStyle="1" w:styleId="WW8Num8z6">
    <w:name w:val="WW8Num8z6"/>
    <w:rsid w:val="00176498"/>
  </w:style>
  <w:style w:type="character" w:customStyle="1" w:styleId="WW8Num8z7">
    <w:name w:val="WW8Num8z7"/>
    <w:rsid w:val="00176498"/>
  </w:style>
  <w:style w:type="character" w:customStyle="1" w:styleId="WW8Num8z8">
    <w:name w:val="WW8Num8z8"/>
    <w:rsid w:val="00176498"/>
  </w:style>
  <w:style w:type="character" w:customStyle="1" w:styleId="WW8Num9z0">
    <w:name w:val="WW8Num9z0"/>
    <w:rsid w:val="00176498"/>
    <w:rPr>
      <w:rFonts w:ascii="Symbol" w:hAnsi="Symbol" w:cs="Symbol"/>
    </w:rPr>
  </w:style>
  <w:style w:type="character" w:customStyle="1" w:styleId="WW8Num9z1">
    <w:name w:val="WW8Num9z1"/>
    <w:rsid w:val="00176498"/>
    <w:rPr>
      <w:rFonts w:ascii="Courier New" w:hAnsi="Courier New" w:cs="Courier New"/>
    </w:rPr>
  </w:style>
  <w:style w:type="character" w:customStyle="1" w:styleId="WW8Num9z2">
    <w:name w:val="WW8Num9z2"/>
    <w:rsid w:val="00176498"/>
    <w:rPr>
      <w:rFonts w:ascii="Wingdings" w:hAnsi="Wingdings" w:cs="Wingdings"/>
    </w:rPr>
  </w:style>
  <w:style w:type="character" w:customStyle="1" w:styleId="WW8Num10z0">
    <w:name w:val="WW8Num10z0"/>
    <w:rsid w:val="00176498"/>
  </w:style>
  <w:style w:type="character" w:customStyle="1" w:styleId="WW8Num10z1">
    <w:name w:val="WW8Num10z1"/>
    <w:rsid w:val="00176498"/>
  </w:style>
  <w:style w:type="character" w:customStyle="1" w:styleId="WW8Num10z2">
    <w:name w:val="WW8Num10z2"/>
    <w:rsid w:val="00176498"/>
  </w:style>
  <w:style w:type="character" w:customStyle="1" w:styleId="WW8Num10z3">
    <w:name w:val="WW8Num10z3"/>
    <w:rsid w:val="00176498"/>
  </w:style>
  <w:style w:type="character" w:customStyle="1" w:styleId="WW8Num10z4">
    <w:name w:val="WW8Num10z4"/>
    <w:rsid w:val="00176498"/>
  </w:style>
  <w:style w:type="character" w:customStyle="1" w:styleId="WW8Num10z5">
    <w:name w:val="WW8Num10z5"/>
    <w:rsid w:val="00176498"/>
  </w:style>
  <w:style w:type="character" w:customStyle="1" w:styleId="WW8Num10z6">
    <w:name w:val="WW8Num10z6"/>
    <w:rsid w:val="00176498"/>
  </w:style>
  <w:style w:type="character" w:customStyle="1" w:styleId="WW8Num10z7">
    <w:name w:val="WW8Num10z7"/>
    <w:rsid w:val="00176498"/>
  </w:style>
  <w:style w:type="character" w:customStyle="1" w:styleId="WW8Num10z8">
    <w:name w:val="WW8Num10z8"/>
    <w:rsid w:val="00176498"/>
  </w:style>
  <w:style w:type="character" w:customStyle="1" w:styleId="WW8Num11z0">
    <w:name w:val="WW8Num11z0"/>
    <w:rsid w:val="00176498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176498"/>
    <w:rPr>
      <w:rFonts w:ascii="Courier New" w:hAnsi="Courier New" w:cs="Courier New"/>
    </w:rPr>
  </w:style>
  <w:style w:type="character" w:customStyle="1" w:styleId="WW8Num11z2">
    <w:name w:val="WW8Num11z2"/>
    <w:rsid w:val="00176498"/>
    <w:rPr>
      <w:rFonts w:ascii="Wingdings" w:hAnsi="Wingdings" w:cs="Wingdings"/>
    </w:rPr>
  </w:style>
  <w:style w:type="character" w:customStyle="1" w:styleId="WW8Num11z3">
    <w:name w:val="WW8Num11z3"/>
    <w:rsid w:val="00176498"/>
    <w:rPr>
      <w:rFonts w:ascii="Symbol" w:hAnsi="Symbol" w:cs="Symbol"/>
    </w:rPr>
  </w:style>
  <w:style w:type="character" w:customStyle="1" w:styleId="WW8Num12z0">
    <w:name w:val="WW8Num12z0"/>
    <w:rsid w:val="0017649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76498"/>
    <w:rPr>
      <w:rFonts w:ascii="Courier New" w:hAnsi="Courier New" w:cs="Courier New"/>
    </w:rPr>
  </w:style>
  <w:style w:type="character" w:customStyle="1" w:styleId="WW8Num12z2">
    <w:name w:val="WW8Num12z2"/>
    <w:rsid w:val="00176498"/>
    <w:rPr>
      <w:rFonts w:ascii="Wingdings" w:hAnsi="Wingdings" w:cs="Wingdings"/>
    </w:rPr>
  </w:style>
  <w:style w:type="character" w:customStyle="1" w:styleId="WW8Num12z3">
    <w:name w:val="WW8Num12z3"/>
    <w:rsid w:val="00176498"/>
    <w:rPr>
      <w:rFonts w:ascii="Symbol" w:hAnsi="Symbol" w:cs="Symbol"/>
    </w:rPr>
  </w:style>
  <w:style w:type="character" w:customStyle="1" w:styleId="WW8Num13z0">
    <w:name w:val="WW8Num13z0"/>
    <w:rsid w:val="00176498"/>
    <w:rPr>
      <w:rFonts w:ascii="Arial" w:hAnsi="Arial" w:cs="Arial"/>
      <w:b/>
    </w:rPr>
  </w:style>
  <w:style w:type="character" w:customStyle="1" w:styleId="WW8Num13z1">
    <w:name w:val="WW8Num13z1"/>
    <w:rsid w:val="00176498"/>
  </w:style>
  <w:style w:type="character" w:customStyle="1" w:styleId="WW8Num13z2">
    <w:name w:val="WW8Num13z2"/>
    <w:rsid w:val="00176498"/>
  </w:style>
  <w:style w:type="character" w:customStyle="1" w:styleId="WW8Num13z3">
    <w:name w:val="WW8Num13z3"/>
    <w:rsid w:val="00176498"/>
  </w:style>
  <w:style w:type="character" w:customStyle="1" w:styleId="WW8Num13z4">
    <w:name w:val="WW8Num13z4"/>
    <w:rsid w:val="00176498"/>
  </w:style>
  <w:style w:type="character" w:customStyle="1" w:styleId="WW8Num13z5">
    <w:name w:val="WW8Num13z5"/>
    <w:rsid w:val="00176498"/>
  </w:style>
  <w:style w:type="character" w:customStyle="1" w:styleId="WW8Num13z6">
    <w:name w:val="WW8Num13z6"/>
    <w:rsid w:val="00176498"/>
  </w:style>
  <w:style w:type="character" w:customStyle="1" w:styleId="WW8Num13z7">
    <w:name w:val="WW8Num13z7"/>
    <w:rsid w:val="00176498"/>
  </w:style>
  <w:style w:type="character" w:customStyle="1" w:styleId="WW8Num13z8">
    <w:name w:val="WW8Num13z8"/>
    <w:rsid w:val="00176498"/>
  </w:style>
  <w:style w:type="character" w:customStyle="1" w:styleId="WW8Num14z0">
    <w:name w:val="WW8Num14z0"/>
    <w:rsid w:val="00176498"/>
    <w:rPr>
      <w:rFonts w:ascii="Symbol" w:hAnsi="Symbol" w:cs="Symbol"/>
    </w:rPr>
  </w:style>
  <w:style w:type="character" w:customStyle="1" w:styleId="WW8Num14z1">
    <w:name w:val="WW8Num14z1"/>
    <w:rsid w:val="00176498"/>
    <w:rPr>
      <w:rFonts w:ascii="Courier New" w:hAnsi="Courier New" w:cs="Courier New"/>
    </w:rPr>
  </w:style>
  <w:style w:type="character" w:customStyle="1" w:styleId="WW8Num14z2">
    <w:name w:val="WW8Num14z2"/>
    <w:rsid w:val="00176498"/>
    <w:rPr>
      <w:rFonts w:ascii="Wingdings" w:hAnsi="Wingdings" w:cs="Wingdings"/>
    </w:rPr>
  </w:style>
  <w:style w:type="character" w:customStyle="1" w:styleId="WW8Num15z0">
    <w:name w:val="WW8Num15z0"/>
    <w:rsid w:val="00176498"/>
  </w:style>
  <w:style w:type="character" w:customStyle="1" w:styleId="WW8Num15z1">
    <w:name w:val="WW8Num15z1"/>
    <w:rsid w:val="00176498"/>
  </w:style>
  <w:style w:type="character" w:customStyle="1" w:styleId="WW8Num15z2">
    <w:name w:val="WW8Num15z2"/>
    <w:rsid w:val="00176498"/>
  </w:style>
  <w:style w:type="character" w:customStyle="1" w:styleId="WW8Num15z3">
    <w:name w:val="WW8Num15z3"/>
    <w:rsid w:val="00176498"/>
  </w:style>
  <w:style w:type="character" w:customStyle="1" w:styleId="WW8Num15z4">
    <w:name w:val="WW8Num15z4"/>
    <w:rsid w:val="00176498"/>
  </w:style>
  <w:style w:type="character" w:customStyle="1" w:styleId="WW8Num15z5">
    <w:name w:val="WW8Num15z5"/>
    <w:rsid w:val="00176498"/>
  </w:style>
  <w:style w:type="character" w:customStyle="1" w:styleId="WW8Num15z6">
    <w:name w:val="WW8Num15z6"/>
    <w:rsid w:val="00176498"/>
  </w:style>
  <w:style w:type="character" w:customStyle="1" w:styleId="WW8Num15z7">
    <w:name w:val="WW8Num15z7"/>
    <w:rsid w:val="00176498"/>
  </w:style>
  <w:style w:type="character" w:customStyle="1" w:styleId="WW8Num15z8">
    <w:name w:val="WW8Num15z8"/>
    <w:rsid w:val="00176498"/>
  </w:style>
  <w:style w:type="character" w:customStyle="1" w:styleId="WW8Num16z0">
    <w:name w:val="WW8Num16z0"/>
    <w:rsid w:val="00176498"/>
  </w:style>
  <w:style w:type="character" w:customStyle="1" w:styleId="WW8Num16z1">
    <w:name w:val="WW8Num16z1"/>
    <w:rsid w:val="00176498"/>
  </w:style>
  <w:style w:type="character" w:customStyle="1" w:styleId="WW8Num16z2">
    <w:name w:val="WW8Num16z2"/>
    <w:rsid w:val="00176498"/>
  </w:style>
  <w:style w:type="character" w:customStyle="1" w:styleId="WW8Num16z3">
    <w:name w:val="WW8Num16z3"/>
    <w:rsid w:val="00176498"/>
  </w:style>
  <w:style w:type="character" w:customStyle="1" w:styleId="WW8Num16z4">
    <w:name w:val="WW8Num16z4"/>
    <w:rsid w:val="00176498"/>
  </w:style>
  <w:style w:type="character" w:customStyle="1" w:styleId="WW8Num16z5">
    <w:name w:val="WW8Num16z5"/>
    <w:rsid w:val="00176498"/>
  </w:style>
  <w:style w:type="character" w:customStyle="1" w:styleId="WW8Num16z6">
    <w:name w:val="WW8Num16z6"/>
    <w:rsid w:val="00176498"/>
  </w:style>
  <w:style w:type="character" w:customStyle="1" w:styleId="WW8Num16z7">
    <w:name w:val="WW8Num16z7"/>
    <w:rsid w:val="00176498"/>
  </w:style>
  <w:style w:type="character" w:customStyle="1" w:styleId="WW8Num16z8">
    <w:name w:val="WW8Num16z8"/>
    <w:rsid w:val="00176498"/>
  </w:style>
  <w:style w:type="character" w:customStyle="1" w:styleId="WW8Num17z0">
    <w:name w:val="WW8Num17z0"/>
    <w:rsid w:val="00176498"/>
  </w:style>
  <w:style w:type="character" w:customStyle="1" w:styleId="WW8Num18z0">
    <w:name w:val="WW8Num18z0"/>
    <w:rsid w:val="00176498"/>
  </w:style>
  <w:style w:type="character" w:customStyle="1" w:styleId="WW8Num18z1">
    <w:name w:val="WW8Num18z1"/>
    <w:rsid w:val="00176498"/>
  </w:style>
  <w:style w:type="character" w:customStyle="1" w:styleId="WW8Num18z2">
    <w:name w:val="WW8Num18z2"/>
    <w:rsid w:val="00176498"/>
  </w:style>
  <w:style w:type="character" w:customStyle="1" w:styleId="WW8Num18z3">
    <w:name w:val="WW8Num18z3"/>
    <w:rsid w:val="00176498"/>
  </w:style>
  <w:style w:type="character" w:customStyle="1" w:styleId="WW8Num18z4">
    <w:name w:val="WW8Num18z4"/>
    <w:rsid w:val="00176498"/>
  </w:style>
  <w:style w:type="character" w:customStyle="1" w:styleId="WW8Num18z5">
    <w:name w:val="WW8Num18z5"/>
    <w:rsid w:val="00176498"/>
  </w:style>
  <w:style w:type="character" w:customStyle="1" w:styleId="WW8Num18z6">
    <w:name w:val="WW8Num18z6"/>
    <w:rsid w:val="00176498"/>
  </w:style>
  <w:style w:type="character" w:customStyle="1" w:styleId="WW8Num18z7">
    <w:name w:val="WW8Num18z7"/>
    <w:rsid w:val="00176498"/>
  </w:style>
  <w:style w:type="character" w:customStyle="1" w:styleId="WW8Num18z8">
    <w:name w:val="WW8Num18z8"/>
    <w:rsid w:val="00176498"/>
  </w:style>
  <w:style w:type="character" w:customStyle="1" w:styleId="WW8Num19z0">
    <w:name w:val="WW8Num19z0"/>
    <w:rsid w:val="00176498"/>
  </w:style>
  <w:style w:type="character" w:customStyle="1" w:styleId="WW8Num19z1">
    <w:name w:val="WW8Num19z1"/>
    <w:rsid w:val="00176498"/>
  </w:style>
  <w:style w:type="character" w:customStyle="1" w:styleId="WW8Num19z2">
    <w:name w:val="WW8Num19z2"/>
    <w:rsid w:val="00176498"/>
  </w:style>
  <w:style w:type="character" w:customStyle="1" w:styleId="WW8Num19z3">
    <w:name w:val="WW8Num19z3"/>
    <w:rsid w:val="00176498"/>
  </w:style>
  <w:style w:type="character" w:customStyle="1" w:styleId="WW8Num19z4">
    <w:name w:val="WW8Num19z4"/>
    <w:rsid w:val="00176498"/>
  </w:style>
  <w:style w:type="character" w:customStyle="1" w:styleId="WW8Num19z5">
    <w:name w:val="WW8Num19z5"/>
    <w:rsid w:val="00176498"/>
  </w:style>
  <w:style w:type="character" w:customStyle="1" w:styleId="WW8Num19z6">
    <w:name w:val="WW8Num19z6"/>
    <w:rsid w:val="00176498"/>
  </w:style>
  <w:style w:type="character" w:customStyle="1" w:styleId="WW8Num19z7">
    <w:name w:val="WW8Num19z7"/>
    <w:rsid w:val="00176498"/>
  </w:style>
  <w:style w:type="character" w:customStyle="1" w:styleId="WW8Num19z8">
    <w:name w:val="WW8Num19z8"/>
    <w:rsid w:val="00176498"/>
  </w:style>
  <w:style w:type="character" w:customStyle="1" w:styleId="WW8NumSt3z0">
    <w:name w:val="WW8NumSt3z0"/>
    <w:rsid w:val="00176498"/>
    <w:rPr>
      <w:rFonts w:ascii="Symbol" w:hAnsi="Symbol" w:cs="Symbol"/>
    </w:rPr>
  </w:style>
  <w:style w:type="character" w:customStyle="1" w:styleId="Domylnaczcionkaakapitu1">
    <w:name w:val="Domyślna czcionka akapitu1"/>
    <w:rsid w:val="00176498"/>
  </w:style>
  <w:style w:type="character" w:styleId="Numerstrony">
    <w:name w:val="page number"/>
    <w:basedOn w:val="Domylnaczcionkaakapitu1"/>
    <w:uiPriority w:val="99"/>
    <w:rsid w:val="00176498"/>
  </w:style>
  <w:style w:type="character" w:customStyle="1" w:styleId="ZwykytekstZnak">
    <w:name w:val="Zwykły tekst Znak"/>
    <w:rsid w:val="00176498"/>
    <w:rPr>
      <w:rFonts w:ascii="Courier New" w:hAnsi="Courier New" w:cs="Courier New"/>
    </w:rPr>
  </w:style>
  <w:style w:type="character" w:customStyle="1" w:styleId="TekstpodstawowywcityZnak">
    <w:name w:val="Tekst podstawowy wcięty Znak"/>
    <w:rsid w:val="00176498"/>
    <w:rPr>
      <w:sz w:val="24"/>
      <w:szCs w:val="24"/>
    </w:rPr>
  </w:style>
  <w:style w:type="character" w:customStyle="1" w:styleId="st1">
    <w:name w:val="st1"/>
    <w:basedOn w:val="Domylnaczcionkaakapitu1"/>
    <w:qFormat/>
    <w:rsid w:val="00176498"/>
  </w:style>
  <w:style w:type="character" w:customStyle="1" w:styleId="Nagwek1Znak">
    <w:name w:val="Nagłówek 1 Znak"/>
    <w:uiPriority w:val="9"/>
    <w:rsid w:val="00176498"/>
    <w:rPr>
      <w:b/>
      <w:bCs/>
      <w:i/>
      <w:iCs/>
      <w:sz w:val="22"/>
      <w:szCs w:val="24"/>
    </w:rPr>
  </w:style>
  <w:style w:type="character" w:customStyle="1" w:styleId="Nagwek5Znak">
    <w:name w:val="Nagłówek 5 Znak"/>
    <w:uiPriority w:val="9"/>
    <w:rsid w:val="00176498"/>
    <w:rPr>
      <w:rFonts w:ascii="Arial" w:hAnsi="Arial" w:cs="Arial"/>
      <w:b/>
      <w:szCs w:val="24"/>
    </w:rPr>
  </w:style>
  <w:style w:type="character" w:customStyle="1" w:styleId="TekstpodstawowyZnak">
    <w:name w:val="Tekst podstawowy Znak"/>
    <w:rsid w:val="00176498"/>
    <w:rPr>
      <w:sz w:val="24"/>
    </w:rPr>
  </w:style>
  <w:style w:type="character" w:customStyle="1" w:styleId="ListLabel1">
    <w:name w:val="ListLabel 1"/>
    <w:rsid w:val="00176498"/>
    <w:rPr>
      <w:rFonts w:eastAsia="Times New Roman" w:cs="Times New Roman"/>
      <w:b/>
      <w:sz w:val="22"/>
    </w:rPr>
  </w:style>
  <w:style w:type="character" w:customStyle="1" w:styleId="TekstprzypisukocowegoZnak">
    <w:name w:val="Tekst przypisu końcowego Znak"/>
    <w:rsid w:val="00176498"/>
  </w:style>
  <w:style w:type="character" w:customStyle="1" w:styleId="EndnoteSymbol">
    <w:name w:val="Endnote Symbol"/>
    <w:rsid w:val="00176498"/>
    <w:rPr>
      <w:position w:val="0"/>
      <w:vertAlign w:val="superscript"/>
    </w:rPr>
  </w:style>
  <w:style w:type="character" w:customStyle="1" w:styleId="ZwykytekstZnak1">
    <w:name w:val="Zwykły tekst Znak1"/>
    <w:rsid w:val="00176498"/>
    <w:rPr>
      <w:rFonts w:ascii="Courier New" w:hAnsi="Courier New" w:cs="Courier New"/>
    </w:rPr>
  </w:style>
  <w:style w:type="character" w:customStyle="1" w:styleId="Tekstpodstawowy3Znak">
    <w:name w:val="Tekst podstawowy 3 Znak"/>
    <w:rsid w:val="00176498"/>
    <w:rPr>
      <w:sz w:val="16"/>
      <w:szCs w:val="16"/>
    </w:rPr>
  </w:style>
  <w:style w:type="character" w:customStyle="1" w:styleId="StopkaZnak">
    <w:name w:val="Stopka Znak"/>
    <w:uiPriority w:val="99"/>
    <w:rsid w:val="00176498"/>
    <w:rPr>
      <w:sz w:val="24"/>
      <w:szCs w:val="24"/>
    </w:rPr>
  </w:style>
  <w:style w:type="character" w:customStyle="1" w:styleId="ZwykytekstZnak2">
    <w:name w:val="Zwykły tekst Znak2"/>
    <w:rsid w:val="00176498"/>
    <w:rPr>
      <w:rFonts w:ascii="Courier New" w:hAnsi="Courier New" w:cs="Courier New"/>
    </w:rPr>
  </w:style>
  <w:style w:type="character" w:customStyle="1" w:styleId="ListLabel2">
    <w:name w:val="ListLabel 2"/>
    <w:rsid w:val="00176498"/>
    <w:rPr>
      <w:rFonts w:ascii="Calibri" w:hAnsi="Calibri" w:cs="Times New Roman"/>
      <w:b/>
      <w:sz w:val="20"/>
    </w:rPr>
  </w:style>
  <w:style w:type="character" w:customStyle="1" w:styleId="Nagwek2Znak">
    <w:name w:val="Nagłówek 2 Znak"/>
    <w:uiPriority w:val="9"/>
    <w:rsid w:val="00176498"/>
    <w:rPr>
      <w:rFonts w:ascii="Arial" w:hAnsi="Arial" w:cs="Arial"/>
      <w:b/>
      <w:color w:val="000000"/>
      <w:sz w:val="24"/>
    </w:rPr>
  </w:style>
  <w:style w:type="character" w:customStyle="1" w:styleId="Nagwek3Znak">
    <w:name w:val="Nagłówek 3 Znak"/>
    <w:uiPriority w:val="9"/>
    <w:rsid w:val="00176498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uiPriority w:val="9"/>
    <w:rsid w:val="00176498"/>
    <w:rPr>
      <w:rFonts w:ascii="Arial" w:hAnsi="Arial" w:cs="Arial"/>
      <w:b/>
      <w:spacing w:val="-2"/>
      <w:sz w:val="24"/>
      <w:u w:val="single"/>
    </w:rPr>
  </w:style>
  <w:style w:type="character" w:customStyle="1" w:styleId="Nagwek6Znak">
    <w:name w:val="Nagłówek 6 Znak"/>
    <w:uiPriority w:val="9"/>
    <w:rsid w:val="00176498"/>
    <w:rPr>
      <w:rFonts w:ascii="Arial" w:hAnsi="Arial" w:cs="Arial"/>
      <w:b/>
      <w:spacing w:val="-2"/>
      <w:sz w:val="24"/>
    </w:rPr>
  </w:style>
  <w:style w:type="character" w:customStyle="1" w:styleId="Nagwek7Znak">
    <w:name w:val="Nagłówek 7 Znak"/>
    <w:rsid w:val="00176498"/>
    <w:rPr>
      <w:rFonts w:ascii="Arial Narrow" w:hAnsi="Arial Narrow" w:cs="Arial Narrow"/>
      <w:b/>
      <w:spacing w:val="-2"/>
      <w:u w:val="single"/>
      <w:lang w:val="en-US"/>
    </w:rPr>
  </w:style>
  <w:style w:type="character" w:customStyle="1" w:styleId="Nagwek8Znak">
    <w:name w:val="Nagłówek 8 Znak"/>
    <w:rsid w:val="00176498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rsid w:val="00176498"/>
    <w:rPr>
      <w:rFonts w:ascii="Arial" w:hAnsi="Arial" w:cs="Arial"/>
      <w:b/>
      <w:caps/>
      <w:color w:val="000000"/>
      <w:sz w:val="24"/>
    </w:rPr>
  </w:style>
  <w:style w:type="character" w:customStyle="1" w:styleId="TekstpodstawowyZnak1">
    <w:name w:val="Tekst podstawowy Znak1"/>
    <w:link w:val="Tekstpodstawowy"/>
    <w:rsid w:val="00176498"/>
    <w:rPr>
      <w:sz w:val="24"/>
    </w:rPr>
  </w:style>
  <w:style w:type="character" w:customStyle="1" w:styleId="NagwekZnak">
    <w:name w:val="Nagłówek Znak"/>
    <w:uiPriority w:val="99"/>
    <w:rsid w:val="00176498"/>
  </w:style>
  <w:style w:type="character" w:customStyle="1" w:styleId="TekstpodstawowywcityZnak1">
    <w:name w:val="Tekst podstawowy wcięty Znak1"/>
    <w:link w:val="Tekstpodstawowywcity"/>
    <w:rsid w:val="00176498"/>
    <w:rPr>
      <w:sz w:val="24"/>
      <w:szCs w:val="24"/>
    </w:rPr>
  </w:style>
  <w:style w:type="character" w:customStyle="1" w:styleId="PodtytuZnak">
    <w:name w:val="Podtytuł Znak"/>
    <w:rsid w:val="00176498"/>
    <w:rPr>
      <w:rFonts w:ascii="Liberation Sans" w:eastAsia="Microsoft YaHei" w:hAnsi="Liberation Sans" w:cs="Arial"/>
      <w:sz w:val="36"/>
      <w:szCs w:val="36"/>
    </w:rPr>
  </w:style>
  <w:style w:type="character" w:customStyle="1" w:styleId="TekstprzypisukocowegoZnak1">
    <w:name w:val="Tekst przypisu końcowego Znak1"/>
    <w:rsid w:val="00176498"/>
  </w:style>
  <w:style w:type="character" w:customStyle="1" w:styleId="TytuZnak">
    <w:name w:val="Tytuł Znak"/>
    <w:rsid w:val="00176498"/>
    <w:rPr>
      <w:rFonts w:ascii="Liberation Sans" w:eastAsia="Microsoft YaHei" w:hAnsi="Liberation Sans" w:cs="Arial"/>
      <w:b/>
      <w:bCs/>
      <w:sz w:val="56"/>
      <w:szCs w:val="56"/>
    </w:rPr>
  </w:style>
  <w:style w:type="character" w:customStyle="1" w:styleId="TekstdymkaZnak">
    <w:name w:val="Tekst dymka Znak"/>
    <w:uiPriority w:val="99"/>
    <w:rsid w:val="00176498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  <w:rsid w:val="00176498"/>
  </w:style>
  <w:style w:type="numbering" w:customStyle="1" w:styleId="WW8Num1">
    <w:name w:val="WW8Num1"/>
    <w:basedOn w:val="Bezlisty"/>
    <w:rsid w:val="00176498"/>
    <w:pPr>
      <w:numPr>
        <w:numId w:val="1"/>
      </w:numPr>
    </w:pPr>
  </w:style>
  <w:style w:type="numbering" w:customStyle="1" w:styleId="WW8Num2">
    <w:name w:val="WW8Num2"/>
    <w:basedOn w:val="Bezlisty"/>
    <w:rsid w:val="00176498"/>
    <w:pPr>
      <w:numPr>
        <w:numId w:val="2"/>
      </w:numPr>
    </w:pPr>
  </w:style>
  <w:style w:type="character" w:customStyle="1" w:styleId="WW8Num6z3">
    <w:name w:val="WW8Num6z3"/>
    <w:rsid w:val="006B321B"/>
  </w:style>
  <w:style w:type="character" w:customStyle="1" w:styleId="WW8Num6z4">
    <w:name w:val="WW8Num6z4"/>
    <w:rsid w:val="006B321B"/>
  </w:style>
  <w:style w:type="character" w:customStyle="1" w:styleId="WW8Num6z5">
    <w:name w:val="WW8Num6z5"/>
    <w:rsid w:val="006B321B"/>
  </w:style>
  <w:style w:type="character" w:customStyle="1" w:styleId="WW8Num6z6">
    <w:name w:val="WW8Num6z6"/>
    <w:rsid w:val="006B321B"/>
  </w:style>
  <w:style w:type="character" w:customStyle="1" w:styleId="WW8Num6z7">
    <w:name w:val="WW8Num6z7"/>
    <w:rsid w:val="006B321B"/>
  </w:style>
  <w:style w:type="character" w:customStyle="1" w:styleId="WW8Num6z8">
    <w:name w:val="WW8Num6z8"/>
    <w:rsid w:val="006B321B"/>
  </w:style>
  <w:style w:type="character" w:customStyle="1" w:styleId="Znakiprzypiswkocowych">
    <w:name w:val="Znaki przypisów końcowych"/>
    <w:basedOn w:val="Domylnaczcionkaakapitu2"/>
    <w:rsid w:val="006B321B"/>
    <w:rPr>
      <w:vertAlign w:val="superscript"/>
    </w:rPr>
  </w:style>
  <w:style w:type="character" w:customStyle="1" w:styleId="AkapitzlistZnak">
    <w:name w:val="Akapit z listą Znak"/>
    <w:basedOn w:val="Domylnaczcionkaakapitu2"/>
    <w:rsid w:val="006B321B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1"/>
    <w:rsid w:val="006B321B"/>
    <w:pPr>
      <w:widowControl/>
      <w:autoSpaceDN/>
      <w:textAlignment w:val="auto"/>
    </w:pPr>
  </w:style>
  <w:style w:type="character" w:customStyle="1" w:styleId="TekstpodstawowyZnak2">
    <w:name w:val="Tekst podstawowy Znak2"/>
    <w:basedOn w:val="Domylnaczcionkaakapitu"/>
    <w:link w:val="Tekstpodstawowy"/>
    <w:uiPriority w:val="99"/>
    <w:semiHidden/>
    <w:rsid w:val="006B321B"/>
    <w:rPr>
      <w:szCs w:val="21"/>
    </w:rPr>
  </w:style>
  <w:style w:type="paragraph" w:customStyle="1" w:styleId="Indeks">
    <w:name w:val="Indeks"/>
    <w:basedOn w:val="Normalny"/>
    <w:rsid w:val="006B321B"/>
    <w:pPr>
      <w:widowControl/>
      <w:suppressLineNumbers/>
      <w:autoSpaceDN/>
      <w:textAlignment w:val="auto"/>
    </w:pPr>
    <w:rPr>
      <w:rFonts w:eastAsia="Times New Roman" w:cs="Arial"/>
      <w:kern w:val="0"/>
      <w:lang w:bidi="ar-SA"/>
    </w:rPr>
  </w:style>
  <w:style w:type="paragraph" w:styleId="Tekstpodstawowywcity">
    <w:name w:val="Body Text Indent"/>
    <w:basedOn w:val="Normalny"/>
    <w:link w:val="TekstpodstawowywcityZnak1"/>
    <w:rsid w:val="006B321B"/>
    <w:pPr>
      <w:widowControl/>
      <w:autoSpaceDN/>
      <w:spacing w:after="120"/>
      <w:ind w:left="283"/>
      <w:textAlignment w:val="auto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6B321B"/>
    <w:rPr>
      <w:szCs w:val="21"/>
    </w:rPr>
  </w:style>
  <w:style w:type="paragraph" w:customStyle="1" w:styleId="Zawartotabeli">
    <w:name w:val="Zawartość tabeli"/>
    <w:basedOn w:val="Normalny"/>
    <w:rsid w:val="006B321B"/>
    <w:pPr>
      <w:widowControl/>
      <w:suppressLineNumbers/>
      <w:autoSpaceDN/>
      <w:textAlignment w:val="auto"/>
    </w:pPr>
    <w:rPr>
      <w:rFonts w:eastAsia="Times New Roman" w:cs="Times New Roman"/>
      <w:kern w:val="0"/>
      <w:lang w:bidi="ar-SA"/>
    </w:rPr>
  </w:style>
  <w:style w:type="paragraph" w:customStyle="1" w:styleId="Nagwektabeli">
    <w:name w:val="Nagłówek tabeli"/>
    <w:basedOn w:val="Zawartotabeli"/>
    <w:rsid w:val="006B321B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6B321B"/>
    <w:pPr>
      <w:widowControl/>
      <w:autoSpaceDN/>
      <w:textAlignment w:val="auto"/>
    </w:pPr>
    <w:rPr>
      <w:rFonts w:eastAsia="Times New Roman" w:cs="Times New Roman"/>
      <w:kern w:val="0"/>
      <w:lang w:bidi="ar-SA"/>
    </w:rPr>
  </w:style>
  <w:style w:type="paragraph" w:customStyle="1" w:styleId="Bezodstpw2">
    <w:name w:val="Bez odstępów2"/>
    <w:rsid w:val="006B321B"/>
    <w:pPr>
      <w:widowControl/>
      <w:suppressAutoHyphens/>
      <w:autoSpaceDN/>
      <w:textAlignment w:val="auto"/>
    </w:pPr>
    <w:rPr>
      <w:rFonts w:ascii="Liberation Serif" w:eastAsia="SimSun" w:hAnsi="Liberation Serif" w:cs="Arial"/>
      <w:kern w:val="0"/>
    </w:rPr>
  </w:style>
  <w:style w:type="paragraph" w:styleId="Tekstprzypisukocowego">
    <w:name w:val="endnote text"/>
    <w:basedOn w:val="Normalny"/>
    <w:link w:val="TekstprzypisukocowegoZnak2"/>
    <w:rsid w:val="006B321B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6B321B"/>
    <w:rPr>
      <w:rFonts w:eastAsia="Times New Roman" w:cs="Times New Roman"/>
      <w:kern w:val="0"/>
      <w:sz w:val="20"/>
      <w:szCs w:val="20"/>
      <w:lang w:bidi="ar-SA"/>
    </w:rPr>
  </w:style>
  <w:style w:type="paragraph" w:styleId="Akapitzlist">
    <w:name w:val="List Paragraph"/>
    <w:basedOn w:val="Normalny"/>
    <w:qFormat/>
    <w:rsid w:val="006B321B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paragraph" w:customStyle="1" w:styleId="Bezodstpw3">
    <w:name w:val="Bez odstępów3"/>
    <w:rsid w:val="0093475C"/>
    <w:pPr>
      <w:widowControl/>
      <w:suppressAutoHyphens/>
      <w:autoSpaceDN/>
      <w:textAlignment w:val="auto"/>
    </w:pPr>
    <w:rPr>
      <w:rFonts w:ascii="Liberation Serif" w:eastAsia="SimSun" w:hAnsi="Liberation Serif" w:cs="Arial"/>
      <w:kern w:val="0"/>
    </w:rPr>
  </w:style>
  <w:style w:type="paragraph" w:customStyle="1" w:styleId="Bezodstpw4">
    <w:name w:val="Bez odstępów4"/>
    <w:rsid w:val="001076A9"/>
    <w:pPr>
      <w:widowControl/>
      <w:suppressAutoHyphens/>
      <w:autoSpaceDN/>
      <w:textAlignment w:val="auto"/>
    </w:pPr>
    <w:rPr>
      <w:rFonts w:ascii="Liberation Serif" w:eastAsia="SimSun" w:hAnsi="Liberation Serif" w:cs="Arial"/>
      <w:kern w:val="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0265"/>
    <w:rPr>
      <w:vertAlign w:val="superscript"/>
    </w:rPr>
  </w:style>
  <w:style w:type="paragraph" w:customStyle="1" w:styleId="Bezodstpw5">
    <w:name w:val="Bez odstępów5"/>
    <w:rsid w:val="005F6284"/>
    <w:pPr>
      <w:widowControl/>
      <w:suppressAutoHyphens/>
      <w:autoSpaceDN/>
      <w:textAlignment w:val="auto"/>
    </w:pPr>
    <w:rPr>
      <w:rFonts w:ascii="Liberation Serif" w:eastAsia="SimSun" w:hAnsi="Liberation Serif" w:cs="Arial"/>
      <w:kern w:val="0"/>
    </w:rPr>
  </w:style>
  <w:style w:type="paragraph" w:styleId="Tekstpodstawowy2">
    <w:name w:val="Body Text 2"/>
    <w:basedOn w:val="Normalny"/>
    <w:link w:val="Tekstpodstawowy2Znak"/>
    <w:uiPriority w:val="99"/>
    <w:unhideWhenUsed/>
    <w:rsid w:val="00015C51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5C51"/>
    <w:rPr>
      <w:szCs w:val="21"/>
    </w:rPr>
  </w:style>
  <w:style w:type="paragraph" w:customStyle="1" w:styleId="Tretekstu">
    <w:name w:val="Treść tekstu"/>
    <w:basedOn w:val="Normalny"/>
    <w:rsid w:val="00015C51"/>
    <w:pPr>
      <w:widowControl/>
      <w:suppressAutoHyphens w:val="0"/>
      <w:autoSpaceDN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015C51"/>
    <w:rPr>
      <w:rFonts w:ascii="Liberation Serif" w:eastAsia="SimSun, 宋体" w:hAnsi="Liberation Serif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10"/>
    <w:pPr>
      <w:widowControl/>
      <w:suppressAutoHyphens w:val="0"/>
      <w:autoSpaceDN/>
      <w:spacing w:after="200"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10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10"/>
    <w:rPr>
      <w:b/>
      <w:bCs/>
    </w:rPr>
  </w:style>
  <w:style w:type="table" w:styleId="Tabela-Siatka">
    <w:name w:val="Table Grid"/>
    <w:basedOn w:val="Standardowy"/>
    <w:uiPriority w:val="59"/>
    <w:rsid w:val="007153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E616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6163"/>
    <w:rPr>
      <w:color w:val="800080"/>
      <w:u w:val="single"/>
    </w:rPr>
  </w:style>
  <w:style w:type="paragraph" w:customStyle="1" w:styleId="xl63">
    <w:name w:val="xl63"/>
    <w:basedOn w:val="Normalny"/>
    <w:rsid w:val="001E616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16"/>
      <w:szCs w:val="16"/>
      <w:lang w:eastAsia="pl-PL" w:bidi="ar-SA"/>
    </w:rPr>
  </w:style>
  <w:style w:type="paragraph" w:styleId="Adreszwrotnynakopercie">
    <w:name w:val="envelope return"/>
    <w:basedOn w:val="Normalny"/>
    <w:rsid w:val="00E25ED1"/>
    <w:pPr>
      <w:widowControl/>
      <w:overflowPunct w:val="0"/>
      <w:autoSpaceDE w:val="0"/>
      <w:autoSpaceDN/>
    </w:pPr>
    <w:rPr>
      <w:rFonts w:eastAsia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77CE35-B9C9-45D9-8781-E6204237F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1342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Galeria Kazimierz Kraków</vt:lpstr>
    </vt:vector>
  </TitlesOfParts>
  <Company/>
  <LinksUpToDate>false</LinksUpToDate>
  <CharactersWithSpaces>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Galeria Kazimierz Kraków</dc:title>
  <dc:creator>Notebook</dc:creator>
  <cp:lastModifiedBy>Pawel</cp:lastModifiedBy>
  <cp:revision>2</cp:revision>
  <cp:lastPrinted>2020-04-08T03:04:00Z</cp:lastPrinted>
  <dcterms:created xsi:type="dcterms:W3CDTF">2020-04-08T03:05:00Z</dcterms:created>
  <dcterms:modified xsi:type="dcterms:W3CDTF">2020-04-08T03:05:00Z</dcterms:modified>
</cp:coreProperties>
</file>